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pPr w:leftFromText="180" w:rightFromText="180" w:vertAnchor="text" w:horzAnchor="margin" w:tblpY="-102"/>
        <w:tblW w:w="0" w:type="auto"/>
        <w:tblLook w:val="01E0" w:firstRow="1" w:lastRow="1" w:firstColumn="1" w:lastColumn="1" w:noHBand="0" w:noVBand="0"/>
      </w:tblPr>
      <w:tblGrid>
        <w:gridCol w:w="1054"/>
        <w:gridCol w:w="924"/>
      </w:tblGrid>
      <w:tr w:rsidR="00950658" w:rsidRPr="00F9038D" w14:paraId="1BA8BEB6" w14:textId="77777777" w:rsidTr="00C51DE9">
        <w:tc>
          <w:tcPr>
            <w:tcW w:w="1054" w:type="dxa"/>
            <w:shd w:val="clear" w:color="auto" w:fill="auto"/>
            <w:vAlign w:val="bottom"/>
          </w:tcPr>
          <w:p w14:paraId="4A409C27" w14:textId="77777777" w:rsidR="00950658" w:rsidRPr="00F9038D" w:rsidRDefault="00950658" w:rsidP="00C51DE9">
            <w:pPr>
              <w:pStyle w:val="NoSpacing"/>
              <w:rPr>
                <w:rFonts w:cs="Calibri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2BB3614E" w14:textId="77777777" w:rsidR="00950658" w:rsidRPr="00F9038D" w:rsidRDefault="00950658" w:rsidP="00C51DE9">
            <w:pPr>
              <w:pStyle w:val="NoSpacing"/>
              <w:rPr>
                <w:rFonts w:cs="Calibri"/>
              </w:rPr>
            </w:pPr>
          </w:p>
        </w:tc>
      </w:tr>
    </w:tbl>
    <w:p w14:paraId="33A909A2" w14:textId="77777777" w:rsidR="00860794" w:rsidRPr="00F9038D" w:rsidRDefault="00860794" w:rsidP="00860794">
      <w:pPr>
        <w:tabs>
          <w:tab w:val="left" w:pos="0"/>
        </w:tabs>
        <w:suppressAutoHyphens w:val="0"/>
        <w:overflowPunct/>
        <w:autoSpaceDE/>
        <w:spacing w:after="200" w:line="276" w:lineRule="auto"/>
        <w:ind w:right="-185"/>
        <w:jc w:val="both"/>
        <w:textAlignment w:val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9038D">
        <w:rPr>
          <w:rFonts w:ascii="Calibri" w:eastAsia="Calibri" w:hAnsi="Calibri"/>
          <w:sz w:val="22"/>
          <w:szCs w:val="22"/>
          <w:lang w:val="hr-HR" w:eastAsia="en-US"/>
        </w:rPr>
        <w:t xml:space="preserve">         </w:t>
      </w:r>
    </w:p>
    <w:p w14:paraId="76E36A8F" w14:textId="75214A24" w:rsidR="00860794" w:rsidRPr="00F9038D" w:rsidRDefault="004325BA" w:rsidP="00860794">
      <w:pPr>
        <w:suppressAutoHyphens w:val="0"/>
        <w:overflowPunct/>
        <w:autoSpaceDE/>
        <w:spacing w:after="200" w:line="276" w:lineRule="auto"/>
        <w:textAlignment w:val="auto"/>
        <w:rPr>
          <w:rFonts w:ascii="Georgia" w:eastAsia="Calibri" w:hAnsi="Georgia" w:cs="Georgia"/>
          <w:szCs w:val="22"/>
          <w:lang w:val="hr-HR" w:eastAsia="en-US"/>
        </w:rPr>
      </w:pPr>
      <w:r w:rsidRPr="00F9038D">
        <w:rPr>
          <w:rFonts w:ascii="Times New Roman" w:eastAsia="Calibri" w:hAnsi="Times New Roman"/>
          <w:sz w:val="24"/>
          <w:szCs w:val="24"/>
          <w:lang w:val="hr-HR" w:eastAsia="en-US"/>
        </w:rPr>
        <w:drawing>
          <wp:anchor distT="0" distB="0" distL="114300" distR="114300" simplePos="0" relativeHeight="251658240" behindDoc="0" locked="0" layoutInCell="1" allowOverlap="1" wp14:anchorId="665521C2" wp14:editId="3770956D">
            <wp:simplePos x="0" y="0"/>
            <wp:positionH relativeFrom="column">
              <wp:posOffset>609600</wp:posOffset>
            </wp:positionH>
            <wp:positionV relativeFrom="paragraph">
              <wp:posOffset>10795</wp:posOffset>
            </wp:positionV>
            <wp:extent cx="583565" cy="685800"/>
            <wp:effectExtent l="0" t="0" r="0" b="0"/>
            <wp:wrapSquare wrapText="bothSides"/>
            <wp:docPr id="4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38D">
        <w:rPr>
          <w:rFonts w:ascii="Times New Roman" w:eastAsia="Calibri" w:hAnsi="Times New Roman"/>
          <w:sz w:val="24"/>
          <w:szCs w:val="24"/>
          <w:lang w:val="hr-HR" w:eastAsia="en-US"/>
        </w:rPr>
        <w:drawing>
          <wp:anchor distT="0" distB="0" distL="114300" distR="114300" simplePos="0" relativeHeight="251657216" behindDoc="0" locked="0" layoutInCell="1" allowOverlap="1" wp14:anchorId="6AFCF321" wp14:editId="383DF34C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501650" cy="639445"/>
            <wp:effectExtent l="0" t="0" r="0" b="0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794" w:rsidRPr="00F9038D">
        <w:rPr>
          <w:rFonts w:ascii="Calibri" w:eastAsia="Calibri" w:hAnsi="Calibri"/>
          <w:szCs w:val="22"/>
          <w:lang w:val="hr-HR" w:eastAsia="en-US"/>
        </w:rPr>
        <w:t xml:space="preserve">   </w:t>
      </w:r>
    </w:p>
    <w:p w14:paraId="0D7BE092" w14:textId="77777777" w:rsidR="00860794" w:rsidRPr="00F9038D" w:rsidRDefault="00860794" w:rsidP="00860794">
      <w:pPr>
        <w:suppressAutoHyphens w:val="0"/>
        <w:overflowPunct/>
        <w:autoSpaceDE/>
        <w:spacing w:after="120" w:line="276" w:lineRule="auto"/>
        <w:jc w:val="both"/>
        <w:textAlignment w:val="auto"/>
        <w:rPr>
          <w:rFonts w:ascii="Times New Roman" w:eastAsia="Calibri" w:hAnsi="Times New Roman"/>
          <w:sz w:val="24"/>
          <w:szCs w:val="22"/>
          <w:lang w:val="hr-HR" w:eastAsia="en-US"/>
        </w:rPr>
      </w:pPr>
    </w:p>
    <w:p w14:paraId="6462F4D0" w14:textId="77777777" w:rsidR="00860794" w:rsidRPr="00F9038D" w:rsidRDefault="00860794" w:rsidP="00860794">
      <w:pPr>
        <w:suppressAutoHyphens w:val="0"/>
        <w:overflowPunct/>
        <w:autoSpaceDE/>
        <w:textAlignment w:val="auto"/>
        <w:rPr>
          <w:rFonts w:ascii="Calibri" w:eastAsia="Calibri" w:hAnsi="Calibri" w:cs="Calibri"/>
          <w:sz w:val="22"/>
          <w:szCs w:val="22"/>
          <w:lang w:val="hr-HR" w:eastAsia="en-US"/>
        </w:rPr>
      </w:pPr>
    </w:p>
    <w:p w14:paraId="4356BD1C" w14:textId="77777777" w:rsidR="00860794" w:rsidRPr="00F9038D" w:rsidRDefault="00860794" w:rsidP="00860794">
      <w:pPr>
        <w:suppressAutoHyphens w:val="0"/>
        <w:overflowPunct/>
        <w:autoSpaceDE/>
        <w:textAlignment w:val="auto"/>
        <w:rPr>
          <w:rFonts w:ascii="Calibri" w:eastAsia="Calibri" w:hAnsi="Calibri" w:cs="Calibri"/>
          <w:b/>
          <w:color w:val="000000"/>
          <w:sz w:val="22"/>
          <w:szCs w:val="22"/>
          <w:lang w:val="hr-HR" w:eastAsia="en-US"/>
        </w:rPr>
      </w:pPr>
      <w:r w:rsidRPr="00F9038D">
        <w:rPr>
          <w:rFonts w:ascii="Calibri" w:eastAsia="Calibri" w:hAnsi="Calibri" w:cs="Calibri"/>
          <w:b/>
          <w:sz w:val="22"/>
          <w:szCs w:val="22"/>
          <w:lang w:val="hr-HR" w:eastAsia="en-US"/>
        </w:rPr>
        <w:t>REPUBLIKA HRVATSKA</w:t>
      </w:r>
    </w:p>
    <w:p w14:paraId="71A1A413" w14:textId="77777777" w:rsidR="00860794" w:rsidRPr="00F9038D" w:rsidRDefault="00860794" w:rsidP="00860794">
      <w:pPr>
        <w:suppressAutoHyphens w:val="0"/>
        <w:overflowPunct/>
        <w:autoSpaceDE/>
        <w:textAlignment w:val="auto"/>
        <w:rPr>
          <w:rFonts w:ascii="Calibri" w:eastAsia="Calibri" w:hAnsi="Calibri" w:cs="Calibri"/>
          <w:b/>
          <w:color w:val="000000"/>
          <w:sz w:val="22"/>
          <w:szCs w:val="22"/>
          <w:lang w:val="hr-HR" w:eastAsia="en-US"/>
        </w:rPr>
      </w:pPr>
      <w:r w:rsidRPr="00F9038D">
        <w:rPr>
          <w:rFonts w:ascii="Calibri" w:eastAsia="Calibri" w:hAnsi="Calibri" w:cs="Calibri"/>
          <w:b/>
          <w:sz w:val="22"/>
          <w:szCs w:val="22"/>
          <w:lang w:val="hr-HR" w:eastAsia="en-US"/>
        </w:rPr>
        <w:t>MEĐIMURSKA ŽUPANIJA</w:t>
      </w:r>
    </w:p>
    <w:p w14:paraId="612062FD" w14:textId="77777777" w:rsidR="00860794" w:rsidRPr="00F9038D" w:rsidRDefault="00860794" w:rsidP="00860794">
      <w:pPr>
        <w:suppressAutoHyphens w:val="0"/>
        <w:overflowPunct/>
        <w:autoSpaceDE/>
        <w:textAlignment w:val="auto"/>
        <w:rPr>
          <w:rFonts w:ascii="Calibri" w:eastAsia="Calibri" w:hAnsi="Calibri" w:cs="Calibri"/>
          <w:b/>
          <w:color w:val="000000"/>
          <w:sz w:val="22"/>
          <w:szCs w:val="22"/>
          <w:lang w:val="hr-HR" w:eastAsia="en-US"/>
        </w:rPr>
      </w:pPr>
      <w:r w:rsidRPr="00F9038D">
        <w:rPr>
          <w:rFonts w:ascii="Calibri" w:eastAsia="Calibri" w:hAnsi="Calibri" w:cs="Calibri"/>
          <w:b/>
          <w:sz w:val="22"/>
          <w:szCs w:val="22"/>
          <w:lang w:val="hr-HR" w:eastAsia="en-US"/>
        </w:rPr>
        <w:t>OPĆINA DEKANOVEC</w:t>
      </w:r>
    </w:p>
    <w:p w14:paraId="328267F1" w14:textId="77777777" w:rsidR="00860794" w:rsidRPr="00F9038D" w:rsidRDefault="00860794" w:rsidP="00860794">
      <w:pPr>
        <w:suppressAutoHyphens w:val="0"/>
        <w:overflowPunct/>
        <w:autoSpaceDE/>
        <w:spacing w:line="276" w:lineRule="auto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</w:pP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KLASA: 02</w:t>
      </w:r>
      <w:r w:rsidR="000D637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4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-0</w:t>
      </w:r>
      <w:r w:rsidR="000D637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1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/2</w:t>
      </w:r>
      <w:r w:rsidR="0032681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5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-01/</w:t>
      </w:r>
      <w:r w:rsidR="001A1E2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0</w:t>
      </w:r>
      <w:r w:rsidR="000D637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3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ab/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ab/>
        <w:t xml:space="preserve">       </w:t>
      </w:r>
    </w:p>
    <w:p w14:paraId="4FDA4ED5" w14:textId="77777777" w:rsidR="00860794" w:rsidRPr="00F9038D" w:rsidRDefault="00860794" w:rsidP="00860794">
      <w:pPr>
        <w:suppressAutoHyphens w:val="0"/>
        <w:overflowPunct/>
        <w:autoSpaceDE/>
        <w:spacing w:line="276" w:lineRule="auto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</w:pP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URBROJ: 2109</w:t>
      </w:r>
      <w:r w:rsidR="000D637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-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20-01-2</w:t>
      </w:r>
      <w:r w:rsidR="0032681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5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-</w:t>
      </w:r>
      <w:r w:rsidR="00760F06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3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ab/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ab/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ab/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ab/>
        <w:t xml:space="preserve">       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ab/>
      </w:r>
    </w:p>
    <w:p w14:paraId="050F29C2" w14:textId="77777777" w:rsidR="00860794" w:rsidRPr="00F9038D" w:rsidRDefault="00860794" w:rsidP="00860794">
      <w:pPr>
        <w:suppressAutoHyphens w:val="0"/>
        <w:overflowPunct/>
        <w:autoSpaceDE/>
        <w:textAlignment w:val="auto"/>
        <w:rPr>
          <w:rFonts w:ascii="Calibri" w:eastAsia="Calibri" w:hAnsi="Calibri" w:cs="Calibri"/>
          <w:sz w:val="22"/>
          <w:szCs w:val="22"/>
          <w:lang w:val="hr-HR" w:eastAsia="en-US"/>
        </w:rPr>
      </w:pP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 xml:space="preserve">Dekanovec, </w:t>
      </w:r>
      <w:r w:rsidR="004A04A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12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.06.202</w:t>
      </w:r>
      <w:r w:rsidR="00326810"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>5</w:t>
      </w:r>
      <w:r w:rsidRPr="00F9038D">
        <w:rPr>
          <w:rFonts w:ascii="Calibri" w:eastAsia="Calibri" w:hAnsi="Calibri" w:cs="Calibri"/>
          <w:color w:val="000000"/>
          <w:sz w:val="22"/>
          <w:szCs w:val="22"/>
          <w:lang w:val="hr-HR" w:eastAsia="en-US"/>
        </w:rPr>
        <w:t xml:space="preserve">. </w:t>
      </w:r>
    </w:p>
    <w:p w14:paraId="31C1ABED" w14:textId="77777777" w:rsidR="00950658" w:rsidRPr="00F9038D" w:rsidRDefault="00950658" w:rsidP="00950658">
      <w:pPr>
        <w:rPr>
          <w:rFonts w:ascii="Calibri" w:hAnsi="Calibri" w:cs="Calibri"/>
          <w:sz w:val="22"/>
          <w:szCs w:val="22"/>
          <w:lang w:val="hr-HR"/>
        </w:rPr>
      </w:pPr>
    </w:p>
    <w:p w14:paraId="6DED82A1" w14:textId="77777777" w:rsidR="00C51DE9" w:rsidRPr="00F9038D" w:rsidRDefault="00C51DE9" w:rsidP="00F415A7">
      <w:pPr>
        <w:jc w:val="center"/>
        <w:rPr>
          <w:rFonts w:ascii="Calibri" w:hAnsi="Calibri" w:cs="Calibri"/>
          <w:b/>
          <w:sz w:val="32"/>
          <w:szCs w:val="32"/>
          <w:lang w:val="hr-HR"/>
        </w:rPr>
      </w:pPr>
      <w:r w:rsidRPr="00F9038D">
        <w:rPr>
          <w:rFonts w:ascii="Calibri" w:hAnsi="Calibri" w:cs="Calibri"/>
          <w:b/>
          <w:sz w:val="32"/>
          <w:szCs w:val="32"/>
          <w:lang w:val="hr-HR"/>
        </w:rPr>
        <w:t>I  Z  V  J  E  Š  Ć  E</w:t>
      </w:r>
    </w:p>
    <w:p w14:paraId="4BB94B08" w14:textId="77777777" w:rsidR="00C51DE9" w:rsidRPr="00F9038D" w:rsidRDefault="00F415A7">
      <w:pPr>
        <w:jc w:val="center"/>
        <w:rPr>
          <w:rFonts w:ascii="Calibri" w:hAnsi="Calibri" w:cs="Calibri"/>
          <w:b/>
          <w:sz w:val="28"/>
          <w:szCs w:val="28"/>
          <w:lang w:val="hr-HR"/>
        </w:rPr>
      </w:pPr>
      <w:r w:rsidRPr="00F9038D">
        <w:rPr>
          <w:rFonts w:ascii="Calibri" w:hAnsi="Calibri" w:cs="Calibri"/>
          <w:b/>
          <w:sz w:val="28"/>
          <w:szCs w:val="28"/>
          <w:lang w:val="hr-HR"/>
        </w:rPr>
        <w:t>MANDATNOG POVJERENSTVA OPĆINSKOG VIJEĆA</w:t>
      </w:r>
    </w:p>
    <w:p w14:paraId="1E804527" w14:textId="77777777" w:rsidR="00C51DE9" w:rsidRPr="00F9038D" w:rsidRDefault="00860794">
      <w:pPr>
        <w:jc w:val="center"/>
        <w:rPr>
          <w:rFonts w:ascii="Calibri" w:hAnsi="Calibri" w:cs="Calibri"/>
          <w:b/>
          <w:sz w:val="28"/>
          <w:szCs w:val="28"/>
          <w:lang w:val="hr-HR"/>
        </w:rPr>
      </w:pPr>
      <w:r w:rsidRPr="00F9038D">
        <w:rPr>
          <w:rFonts w:ascii="Calibri" w:hAnsi="Calibri" w:cs="Calibri"/>
          <w:b/>
          <w:sz w:val="28"/>
          <w:szCs w:val="28"/>
          <w:lang w:val="hr-HR"/>
        </w:rPr>
        <w:t>OPĆINE DEKANOVEC</w:t>
      </w:r>
    </w:p>
    <w:p w14:paraId="39E9BB71" w14:textId="77777777" w:rsidR="00F415A7" w:rsidRPr="00F9038D" w:rsidRDefault="00F415A7">
      <w:pPr>
        <w:jc w:val="center"/>
        <w:rPr>
          <w:rFonts w:ascii="Calibri" w:hAnsi="Calibri" w:cs="Calibri"/>
          <w:b/>
          <w:sz w:val="22"/>
          <w:szCs w:val="22"/>
          <w:lang w:val="hr-HR"/>
        </w:rPr>
      </w:pPr>
    </w:p>
    <w:p w14:paraId="56C8A276" w14:textId="77777777" w:rsidR="009E40AD" w:rsidRPr="00F9038D" w:rsidRDefault="009E40AD" w:rsidP="00401D43">
      <w:pPr>
        <w:ind w:firstLine="708"/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Izbori za članove Općinskog vijeća provedeni su u skladu sa Zakonom o lokalnim izborima („Narodne novine“, br. 144/12, 121/16, 98/19, 42/20, 144/20 i 37/21).</w:t>
      </w:r>
    </w:p>
    <w:p w14:paraId="6A0D5C7C" w14:textId="77777777" w:rsidR="009E40AD" w:rsidRPr="00F9038D" w:rsidRDefault="009E40AD" w:rsidP="00401D43">
      <w:pPr>
        <w:ind w:firstLine="708"/>
        <w:jc w:val="both"/>
        <w:rPr>
          <w:rFonts w:ascii="Calibri" w:hAnsi="Calibri" w:cs="Calibri"/>
          <w:sz w:val="22"/>
          <w:szCs w:val="22"/>
          <w:lang w:val="hr-HR"/>
        </w:rPr>
      </w:pPr>
    </w:p>
    <w:p w14:paraId="1DA1F62A" w14:textId="77777777" w:rsidR="005F5DAB" w:rsidRPr="00F9038D" w:rsidRDefault="00FF0629" w:rsidP="00401D43">
      <w:pPr>
        <w:ind w:firstLine="708"/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Mandatno povjerenstvo 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Općinskog vijeća </w:t>
      </w:r>
      <w:r w:rsidR="00860794" w:rsidRPr="00F9038D">
        <w:rPr>
          <w:rFonts w:ascii="Calibri" w:hAnsi="Calibri" w:cs="Calibri"/>
          <w:sz w:val="22"/>
          <w:szCs w:val="22"/>
          <w:lang w:val="hr-HR"/>
        </w:rPr>
        <w:t>Općine Dekanovec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 na konstituirajućoj  sjednici Općinskog vijeća Općine </w:t>
      </w:r>
      <w:r w:rsidR="009E40AD" w:rsidRPr="00F9038D">
        <w:rPr>
          <w:rFonts w:ascii="Calibri" w:hAnsi="Calibri" w:cs="Calibri"/>
          <w:sz w:val="22"/>
          <w:szCs w:val="22"/>
          <w:lang w:val="hr-HR"/>
        </w:rPr>
        <w:t>Dekanovec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 održanoj dana</w:t>
      </w:r>
      <w:r w:rsidR="00816DC0" w:rsidRPr="00F9038D">
        <w:rPr>
          <w:rFonts w:ascii="Calibri" w:hAnsi="Calibri" w:cs="Calibri"/>
          <w:sz w:val="22"/>
          <w:szCs w:val="22"/>
          <w:lang w:val="hr-HR"/>
        </w:rPr>
        <w:t xml:space="preserve"> 12. lipnja 2025.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 godine razmotril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o 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je </w:t>
      </w:r>
      <w:r w:rsidR="000F1CFB" w:rsidRPr="00F9038D">
        <w:rPr>
          <w:rFonts w:ascii="Calibri" w:hAnsi="Calibri" w:cs="Calibri"/>
          <w:sz w:val="22"/>
          <w:szCs w:val="22"/>
          <w:lang w:val="hr-HR"/>
        </w:rPr>
        <w:t>Konačne r</w:t>
      </w:r>
      <w:r w:rsidR="00401D43" w:rsidRPr="00F9038D">
        <w:rPr>
          <w:rFonts w:ascii="Calibri" w:hAnsi="Calibri" w:cs="Calibri"/>
          <w:sz w:val="22"/>
          <w:szCs w:val="22"/>
          <w:lang w:val="hr-HR"/>
        </w:rPr>
        <w:t>ezultate izbora članov</w:t>
      </w:r>
      <w:r w:rsidR="00E6708B" w:rsidRPr="00F9038D">
        <w:rPr>
          <w:rFonts w:ascii="Calibri" w:hAnsi="Calibri" w:cs="Calibri"/>
          <w:sz w:val="22"/>
          <w:szCs w:val="22"/>
          <w:lang w:val="hr-HR"/>
        </w:rPr>
        <w:t>a</w:t>
      </w:r>
      <w:r w:rsidR="00401D43" w:rsidRPr="00F9038D">
        <w:rPr>
          <w:rFonts w:ascii="Calibri" w:hAnsi="Calibri" w:cs="Calibri"/>
          <w:sz w:val="22"/>
          <w:szCs w:val="22"/>
          <w:lang w:val="hr-HR"/>
        </w:rPr>
        <w:t xml:space="preserve"> Općinskog vijeća Općine </w:t>
      </w:r>
      <w:r w:rsidR="009E40AD" w:rsidRPr="00F9038D">
        <w:rPr>
          <w:rFonts w:ascii="Calibri" w:hAnsi="Calibri" w:cs="Calibri"/>
          <w:sz w:val="22"/>
          <w:szCs w:val="22"/>
          <w:lang w:val="hr-HR"/>
        </w:rPr>
        <w:t>Dekanovec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 xml:space="preserve"> (KLASA: 01</w:t>
      </w:r>
      <w:r w:rsidR="00422467" w:rsidRPr="00F9038D">
        <w:rPr>
          <w:rFonts w:ascii="Calibri" w:hAnsi="Calibri" w:cs="Calibri"/>
          <w:sz w:val="22"/>
          <w:szCs w:val="22"/>
          <w:lang w:val="hr-HR"/>
        </w:rPr>
        <w:t>2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-0</w:t>
      </w:r>
      <w:r w:rsidR="00422467" w:rsidRPr="00F9038D">
        <w:rPr>
          <w:rFonts w:ascii="Calibri" w:hAnsi="Calibri" w:cs="Calibri"/>
          <w:sz w:val="22"/>
          <w:szCs w:val="22"/>
          <w:lang w:val="hr-HR"/>
        </w:rPr>
        <w:t>1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/2</w:t>
      </w:r>
      <w:r w:rsidR="00422467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-01/</w:t>
      </w:r>
      <w:r w:rsidR="00422467" w:rsidRPr="00F9038D">
        <w:rPr>
          <w:rFonts w:ascii="Calibri" w:hAnsi="Calibri" w:cs="Calibri"/>
          <w:sz w:val="22"/>
          <w:szCs w:val="22"/>
          <w:lang w:val="hr-HR"/>
        </w:rPr>
        <w:t>13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, URBROJ: 2109/</w:t>
      </w:r>
      <w:r w:rsidR="009E40AD" w:rsidRPr="00F9038D">
        <w:rPr>
          <w:rFonts w:ascii="Calibri" w:hAnsi="Calibri" w:cs="Calibri"/>
          <w:sz w:val="22"/>
          <w:szCs w:val="22"/>
          <w:lang w:val="hr-HR"/>
        </w:rPr>
        <w:t>2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0-0</w:t>
      </w:r>
      <w:r w:rsidR="009E40AD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-2</w:t>
      </w:r>
      <w:r w:rsidR="00422467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</w:t>
      </w:r>
      <w:r w:rsidR="00422467" w:rsidRPr="00F9038D">
        <w:rPr>
          <w:rFonts w:ascii="Calibri" w:hAnsi="Calibri" w:cs="Calibri"/>
          <w:sz w:val="22"/>
          <w:szCs w:val="22"/>
          <w:lang w:val="hr-HR"/>
        </w:rPr>
        <w:t>1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 xml:space="preserve"> od 2</w:t>
      </w:r>
      <w:r w:rsidR="00422467" w:rsidRPr="00F9038D">
        <w:rPr>
          <w:rFonts w:ascii="Calibri" w:hAnsi="Calibri" w:cs="Calibri"/>
          <w:sz w:val="22"/>
          <w:szCs w:val="22"/>
          <w:lang w:val="hr-HR"/>
        </w:rPr>
        <w:t>1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.05.202</w:t>
      </w:r>
      <w:r w:rsidR="00422467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 xml:space="preserve">. godine) </w:t>
      </w:r>
      <w:r w:rsidR="00401D43" w:rsidRPr="00F9038D">
        <w:rPr>
          <w:rFonts w:ascii="Calibri" w:hAnsi="Calibri" w:cs="Calibri"/>
          <w:sz w:val="22"/>
          <w:szCs w:val="22"/>
          <w:lang w:val="hr-HR"/>
        </w:rPr>
        <w:t xml:space="preserve"> 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 xml:space="preserve">te konačne rezultate za izbor općinskog načelnika Općine </w:t>
      </w:r>
      <w:r w:rsidR="009E40AD" w:rsidRPr="00F9038D">
        <w:rPr>
          <w:rFonts w:ascii="Calibri" w:hAnsi="Calibri" w:cs="Calibri"/>
          <w:sz w:val="22"/>
          <w:szCs w:val="22"/>
          <w:lang w:val="hr-HR"/>
        </w:rPr>
        <w:t>Dekanovec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 xml:space="preserve"> (KLASA: 01</w:t>
      </w:r>
      <w:r w:rsidR="004E574E" w:rsidRPr="00F9038D">
        <w:rPr>
          <w:rFonts w:ascii="Calibri" w:hAnsi="Calibri" w:cs="Calibri"/>
          <w:sz w:val="22"/>
          <w:szCs w:val="22"/>
          <w:lang w:val="hr-HR"/>
        </w:rPr>
        <w:t>2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-0</w:t>
      </w:r>
      <w:r w:rsidR="004E574E" w:rsidRPr="00F9038D">
        <w:rPr>
          <w:rFonts w:ascii="Calibri" w:hAnsi="Calibri" w:cs="Calibri"/>
          <w:sz w:val="22"/>
          <w:szCs w:val="22"/>
          <w:lang w:val="hr-HR"/>
        </w:rPr>
        <w:t>1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/2</w:t>
      </w:r>
      <w:r w:rsidR="004E574E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-01/</w:t>
      </w:r>
      <w:r w:rsidR="004E574E" w:rsidRPr="00F9038D">
        <w:rPr>
          <w:rFonts w:ascii="Calibri" w:hAnsi="Calibri" w:cs="Calibri"/>
          <w:sz w:val="22"/>
          <w:szCs w:val="22"/>
          <w:lang w:val="hr-HR"/>
        </w:rPr>
        <w:t>12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, URBROJ: 2109/</w:t>
      </w:r>
      <w:r w:rsidR="0003469F" w:rsidRPr="00F9038D">
        <w:rPr>
          <w:rFonts w:ascii="Calibri" w:hAnsi="Calibri" w:cs="Calibri"/>
          <w:sz w:val="22"/>
          <w:szCs w:val="22"/>
          <w:lang w:val="hr-HR"/>
        </w:rPr>
        <w:t>20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-0</w:t>
      </w:r>
      <w:r w:rsidR="0003469F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-2</w:t>
      </w:r>
      <w:r w:rsidR="004E574E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-</w:t>
      </w:r>
      <w:r w:rsidR="0003469F" w:rsidRPr="00F9038D">
        <w:rPr>
          <w:rFonts w:ascii="Calibri" w:hAnsi="Calibri" w:cs="Calibri"/>
          <w:sz w:val="22"/>
          <w:szCs w:val="22"/>
          <w:lang w:val="hr-HR"/>
        </w:rPr>
        <w:t>1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 xml:space="preserve"> od 2</w:t>
      </w:r>
      <w:r w:rsidR="00632594" w:rsidRPr="00F9038D">
        <w:rPr>
          <w:rFonts w:ascii="Calibri" w:hAnsi="Calibri" w:cs="Calibri"/>
          <w:sz w:val="22"/>
          <w:szCs w:val="22"/>
          <w:lang w:val="hr-HR"/>
        </w:rPr>
        <w:t>1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>.05.202</w:t>
      </w:r>
      <w:r w:rsidR="00632594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266492" w:rsidRPr="00F9038D">
        <w:rPr>
          <w:rFonts w:ascii="Calibri" w:hAnsi="Calibri" w:cs="Calibri"/>
          <w:sz w:val="22"/>
          <w:szCs w:val="22"/>
          <w:lang w:val="hr-HR"/>
        </w:rPr>
        <w:t xml:space="preserve">. godine) </w:t>
      </w:r>
      <w:r w:rsidR="00401D43" w:rsidRPr="00F9038D">
        <w:rPr>
          <w:rFonts w:ascii="Calibri" w:hAnsi="Calibri" w:cs="Calibri"/>
          <w:sz w:val="22"/>
          <w:szCs w:val="22"/>
          <w:lang w:val="hr-HR"/>
        </w:rPr>
        <w:t>koje je utvrdilo Općinsko izborno povjerenstvo Općine</w:t>
      </w:r>
      <w:r w:rsidR="0003469F" w:rsidRPr="00F9038D">
        <w:rPr>
          <w:rFonts w:ascii="Calibri" w:hAnsi="Calibri" w:cs="Calibri"/>
          <w:sz w:val="22"/>
          <w:szCs w:val="22"/>
          <w:lang w:val="hr-HR"/>
        </w:rPr>
        <w:t xml:space="preserve"> Dekanovec</w:t>
      </w:r>
      <w:r w:rsidR="00401D43" w:rsidRPr="00F9038D">
        <w:rPr>
          <w:rFonts w:ascii="Calibri" w:hAnsi="Calibri" w:cs="Calibri"/>
          <w:sz w:val="22"/>
          <w:szCs w:val="22"/>
          <w:lang w:val="hr-HR"/>
        </w:rPr>
        <w:t xml:space="preserve"> te je 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>ustanovil</w:t>
      </w:r>
      <w:r w:rsidR="007B4B5E" w:rsidRPr="00F9038D">
        <w:rPr>
          <w:rFonts w:ascii="Calibri" w:hAnsi="Calibri" w:cs="Calibri"/>
          <w:sz w:val="22"/>
          <w:szCs w:val="22"/>
          <w:lang w:val="hr-HR"/>
        </w:rPr>
        <w:t xml:space="preserve">o 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>da</w:t>
      </w:r>
      <w:r w:rsidR="005F5DAB" w:rsidRPr="00F9038D">
        <w:rPr>
          <w:rFonts w:ascii="Calibri" w:hAnsi="Calibri" w:cs="Calibri"/>
          <w:sz w:val="22"/>
          <w:szCs w:val="22"/>
          <w:lang w:val="hr-HR"/>
        </w:rPr>
        <w:t>:</w:t>
      </w:r>
    </w:p>
    <w:p w14:paraId="696D590F" w14:textId="77777777" w:rsidR="005F5DAB" w:rsidRPr="00F9038D" w:rsidRDefault="005F5DAB" w:rsidP="00401D43">
      <w:pPr>
        <w:ind w:firstLine="708"/>
        <w:jc w:val="both"/>
        <w:rPr>
          <w:rFonts w:ascii="Calibri" w:hAnsi="Calibri" w:cs="Calibri"/>
          <w:sz w:val="22"/>
          <w:szCs w:val="22"/>
          <w:lang w:val="hr-HR"/>
        </w:rPr>
      </w:pPr>
    </w:p>
    <w:p w14:paraId="22FE904F" w14:textId="77777777" w:rsidR="005F5DAB" w:rsidRPr="00F9038D" w:rsidRDefault="005F5DAB" w:rsidP="0003469F">
      <w:pPr>
        <w:numPr>
          <w:ilvl w:val="0"/>
          <w:numId w:val="7"/>
        </w:numPr>
        <w:jc w:val="both"/>
        <w:rPr>
          <w:rFonts w:ascii="Calibri" w:hAnsi="Calibri" w:cs="Calibri"/>
          <w:bCs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je na temelju članka 94. Zakona o lokalnim izborima za Općinskog načelnika Općine </w:t>
      </w:r>
      <w:r w:rsidR="0003469F" w:rsidRPr="00F9038D">
        <w:rPr>
          <w:rFonts w:ascii="Calibri" w:hAnsi="Calibri" w:cs="Calibri"/>
          <w:sz w:val="22"/>
          <w:szCs w:val="22"/>
          <w:lang w:val="hr-HR"/>
        </w:rPr>
        <w:t>Dekanovec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izabran </w:t>
      </w:r>
      <w:r w:rsidR="0003469F" w:rsidRPr="00F9038D">
        <w:rPr>
          <w:rFonts w:ascii="Calibri" w:hAnsi="Calibri" w:cs="Calibri"/>
          <w:b/>
          <w:sz w:val="22"/>
          <w:szCs w:val="22"/>
          <w:lang w:val="hr-HR"/>
        </w:rPr>
        <w:t>IVAN HAJD</w:t>
      </w:r>
      <w:r w:rsidR="00EB665E" w:rsidRPr="00F9038D">
        <w:rPr>
          <w:rFonts w:ascii="Calibri" w:hAnsi="Calibri" w:cs="Calibri"/>
          <w:b/>
          <w:sz w:val="22"/>
          <w:szCs w:val="22"/>
          <w:lang w:val="hr-HR"/>
        </w:rPr>
        <w:t>AROVIĆ</w:t>
      </w:r>
      <w:r w:rsidRPr="00F9038D">
        <w:rPr>
          <w:rFonts w:ascii="Calibri" w:hAnsi="Calibri" w:cs="Calibri"/>
          <w:b/>
          <w:sz w:val="22"/>
          <w:szCs w:val="22"/>
          <w:lang w:val="hr-HR"/>
        </w:rPr>
        <w:t xml:space="preserve"> osvojivši </w:t>
      </w:r>
      <w:r w:rsidR="0003469F" w:rsidRPr="00F9038D">
        <w:rPr>
          <w:rFonts w:ascii="Calibri" w:hAnsi="Calibri" w:cs="Calibri"/>
          <w:b/>
          <w:sz w:val="22"/>
          <w:szCs w:val="22"/>
          <w:lang w:val="hr-HR"/>
        </w:rPr>
        <w:t>2</w:t>
      </w:r>
      <w:r w:rsidR="004E574E" w:rsidRPr="00F9038D">
        <w:rPr>
          <w:rFonts w:ascii="Calibri" w:hAnsi="Calibri" w:cs="Calibri"/>
          <w:b/>
          <w:sz w:val="22"/>
          <w:szCs w:val="22"/>
          <w:lang w:val="hr-HR"/>
        </w:rPr>
        <w:t>55</w:t>
      </w:r>
      <w:r w:rsidRPr="00F9038D">
        <w:rPr>
          <w:rFonts w:ascii="Calibri" w:hAnsi="Calibri" w:cs="Calibri"/>
          <w:b/>
          <w:sz w:val="22"/>
          <w:szCs w:val="22"/>
          <w:lang w:val="hr-HR"/>
        </w:rPr>
        <w:t xml:space="preserve"> glasova </w:t>
      </w:r>
      <w:r w:rsidRPr="00F9038D">
        <w:rPr>
          <w:rFonts w:ascii="Calibri" w:hAnsi="Calibri" w:cs="Calibri"/>
          <w:bCs/>
          <w:sz w:val="22"/>
          <w:szCs w:val="22"/>
          <w:lang w:val="hr-HR"/>
        </w:rPr>
        <w:t xml:space="preserve">dok je drugi kandidat </w:t>
      </w:r>
      <w:r w:rsidR="004E574E" w:rsidRPr="00F9038D">
        <w:rPr>
          <w:rFonts w:ascii="Calibri" w:hAnsi="Calibri" w:cs="Calibri"/>
          <w:bCs/>
          <w:sz w:val="22"/>
          <w:szCs w:val="22"/>
          <w:lang w:val="hr-HR"/>
        </w:rPr>
        <w:t>Josip Kontrec</w:t>
      </w:r>
      <w:r w:rsidRPr="00F9038D">
        <w:rPr>
          <w:rFonts w:ascii="Calibri" w:hAnsi="Calibri" w:cs="Calibri"/>
          <w:bCs/>
          <w:sz w:val="22"/>
          <w:szCs w:val="22"/>
          <w:lang w:val="hr-HR"/>
        </w:rPr>
        <w:t xml:space="preserve"> osvoji</w:t>
      </w:r>
      <w:r w:rsidR="004E574E" w:rsidRPr="00F9038D">
        <w:rPr>
          <w:rFonts w:ascii="Calibri" w:hAnsi="Calibri" w:cs="Calibri"/>
          <w:bCs/>
          <w:sz w:val="22"/>
          <w:szCs w:val="22"/>
          <w:lang w:val="hr-HR"/>
        </w:rPr>
        <w:t>o</w:t>
      </w:r>
      <w:r w:rsidRPr="00F9038D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="0003469F" w:rsidRPr="00F9038D">
        <w:rPr>
          <w:rFonts w:ascii="Calibri" w:hAnsi="Calibri" w:cs="Calibri"/>
          <w:bCs/>
          <w:sz w:val="22"/>
          <w:szCs w:val="22"/>
          <w:lang w:val="hr-HR"/>
        </w:rPr>
        <w:t>1</w:t>
      </w:r>
      <w:r w:rsidR="004E574E" w:rsidRPr="00F9038D">
        <w:rPr>
          <w:rFonts w:ascii="Calibri" w:hAnsi="Calibri" w:cs="Calibri"/>
          <w:bCs/>
          <w:sz w:val="22"/>
          <w:szCs w:val="22"/>
          <w:lang w:val="hr-HR"/>
        </w:rPr>
        <w:t>2</w:t>
      </w:r>
      <w:r w:rsidR="0003469F" w:rsidRPr="00F9038D">
        <w:rPr>
          <w:rFonts w:ascii="Calibri" w:hAnsi="Calibri" w:cs="Calibri"/>
          <w:bCs/>
          <w:sz w:val="22"/>
          <w:szCs w:val="22"/>
          <w:lang w:val="hr-HR"/>
        </w:rPr>
        <w:t>2</w:t>
      </w:r>
      <w:r w:rsidRPr="00F9038D">
        <w:rPr>
          <w:rFonts w:ascii="Calibri" w:hAnsi="Calibri" w:cs="Calibri"/>
          <w:bCs/>
          <w:sz w:val="22"/>
          <w:szCs w:val="22"/>
          <w:lang w:val="hr-HR"/>
        </w:rPr>
        <w:t xml:space="preserve"> glas</w:t>
      </w:r>
      <w:r w:rsidR="007A10B7" w:rsidRPr="00F9038D">
        <w:rPr>
          <w:rFonts w:ascii="Calibri" w:hAnsi="Calibri" w:cs="Calibri"/>
          <w:bCs/>
          <w:sz w:val="22"/>
          <w:szCs w:val="22"/>
          <w:lang w:val="hr-HR"/>
        </w:rPr>
        <w:t>a</w:t>
      </w:r>
      <w:r w:rsidRPr="00F9038D">
        <w:rPr>
          <w:rFonts w:ascii="Calibri" w:hAnsi="Calibri" w:cs="Calibri"/>
          <w:bCs/>
          <w:sz w:val="22"/>
          <w:szCs w:val="22"/>
          <w:lang w:val="hr-HR"/>
        </w:rPr>
        <w:t>;</w:t>
      </w:r>
    </w:p>
    <w:p w14:paraId="1AF2E3D8" w14:textId="77777777" w:rsidR="005F5DAB" w:rsidRPr="00F9038D" w:rsidRDefault="005F5DAB" w:rsidP="005F5DAB">
      <w:pPr>
        <w:jc w:val="both"/>
        <w:rPr>
          <w:rFonts w:ascii="Calibri" w:hAnsi="Calibri" w:cs="Calibri"/>
          <w:bCs/>
          <w:sz w:val="22"/>
          <w:szCs w:val="22"/>
          <w:lang w:val="hr-HR"/>
        </w:rPr>
      </w:pPr>
    </w:p>
    <w:p w14:paraId="731B9155" w14:textId="77777777" w:rsidR="00C51DE9" w:rsidRPr="00F9038D" w:rsidRDefault="005F5DAB" w:rsidP="0003469F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bCs/>
          <w:sz w:val="22"/>
          <w:szCs w:val="22"/>
          <w:lang w:val="hr-HR"/>
        </w:rPr>
        <w:t xml:space="preserve">su 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za članove Općinskog vijeća </w:t>
      </w:r>
      <w:r w:rsidR="002C14E9" w:rsidRPr="00F9038D">
        <w:rPr>
          <w:rFonts w:ascii="Calibri" w:hAnsi="Calibri" w:cs="Calibri"/>
          <w:sz w:val="22"/>
          <w:szCs w:val="22"/>
          <w:lang w:val="hr-HR"/>
        </w:rPr>
        <w:t>Općine</w:t>
      </w:r>
      <w:r w:rsidR="00EB665E" w:rsidRPr="00F9038D">
        <w:rPr>
          <w:rFonts w:ascii="Calibri" w:hAnsi="Calibri" w:cs="Calibri"/>
          <w:sz w:val="22"/>
          <w:szCs w:val="22"/>
          <w:lang w:val="hr-HR"/>
        </w:rPr>
        <w:t xml:space="preserve"> Dekanovec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 izabrani:</w:t>
      </w:r>
    </w:p>
    <w:p w14:paraId="03A36F1B" w14:textId="77777777" w:rsidR="00EB665E" w:rsidRPr="00F9038D" w:rsidRDefault="00EB665E" w:rsidP="00EB665E">
      <w:pPr>
        <w:pStyle w:val="ListParagraph"/>
        <w:rPr>
          <w:rFonts w:ascii="Calibri" w:hAnsi="Calibri" w:cs="Calibri"/>
          <w:sz w:val="22"/>
          <w:szCs w:val="22"/>
          <w:lang w:val="hr-HR"/>
        </w:rPr>
      </w:pPr>
    </w:p>
    <w:p w14:paraId="2FEA10C9" w14:textId="77777777" w:rsidR="00EB665E" w:rsidRPr="00F9038D" w:rsidRDefault="00EB665E" w:rsidP="00EB665E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Od ukupno 6</w:t>
      </w:r>
      <w:r w:rsidR="00AC76DA" w:rsidRPr="00F9038D">
        <w:rPr>
          <w:rFonts w:ascii="Calibri" w:hAnsi="Calibri" w:cs="Calibri"/>
          <w:sz w:val="22"/>
          <w:szCs w:val="22"/>
          <w:lang w:val="hr-HR"/>
        </w:rPr>
        <w:t>35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birača upisanih u popis birača, glasovanju je pristupilo 3</w:t>
      </w:r>
      <w:r w:rsidR="00AC76DA" w:rsidRPr="00F9038D">
        <w:rPr>
          <w:rFonts w:ascii="Calibri" w:hAnsi="Calibri" w:cs="Calibri"/>
          <w:sz w:val="22"/>
          <w:szCs w:val="22"/>
          <w:lang w:val="hr-HR"/>
        </w:rPr>
        <w:t>85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birača, odnosno </w:t>
      </w:r>
      <w:r w:rsidR="001C6A92" w:rsidRPr="00F9038D">
        <w:rPr>
          <w:rFonts w:ascii="Calibri" w:hAnsi="Calibri" w:cs="Calibri"/>
          <w:sz w:val="22"/>
          <w:szCs w:val="22"/>
          <w:lang w:val="hr-HR"/>
        </w:rPr>
        <w:t>60</w:t>
      </w:r>
      <w:r w:rsidRPr="00F9038D">
        <w:rPr>
          <w:rFonts w:ascii="Calibri" w:hAnsi="Calibri" w:cs="Calibri"/>
          <w:sz w:val="22"/>
          <w:szCs w:val="22"/>
          <w:lang w:val="hr-HR"/>
        </w:rPr>
        <w:t>,</w:t>
      </w:r>
      <w:r w:rsidR="001C6A92" w:rsidRPr="00F9038D">
        <w:rPr>
          <w:rFonts w:ascii="Calibri" w:hAnsi="Calibri" w:cs="Calibri"/>
          <w:sz w:val="22"/>
          <w:szCs w:val="22"/>
          <w:lang w:val="hr-HR"/>
        </w:rPr>
        <w:t>63</w:t>
      </w:r>
      <w:r w:rsidRPr="00F9038D">
        <w:rPr>
          <w:rFonts w:ascii="Calibri" w:hAnsi="Calibri" w:cs="Calibri"/>
          <w:sz w:val="22"/>
          <w:szCs w:val="22"/>
          <w:lang w:val="hr-HR"/>
        </w:rPr>
        <w:t>%, od čega je prema glasačkim listićima glasovalo 3</w:t>
      </w:r>
      <w:r w:rsidR="005C486B" w:rsidRPr="00F9038D">
        <w:rPr>
          <w:rFonts w:ascii="Calibri" w:hAnsi="Calibri" w:cs="Calibri"/>
          <w:sz w:val="22"/>
          <w:szCs w:val="22"/>
          <w:lang w:val="hr-HR"/>
        </w:rPr>
        <w:t>85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birača, odnosno </w:t>
      </w:r>
      <w:r w:rsidR="005C486B" w:rsidRPr="00F9038D">
        <w:rPr>
          <w:rFonts w:ascii="Calibri" w:hAnsi="Calibri" w:cs="Calibri"/>
          <w:sz w:val="22"/>
          <w:szCs w:val="22"/>
          <w:lang w:val="hr-HR"/>
        </w:rPr>
        <w:t>60</w:t>
      </w:r>
      <w:r w:rsidRPr="00F9038D">
        <w:rPr>
          <w:rFonts w:ascii="Calibri" w:hAnsi="Calibri" w:cs="Calibri"/>
          <w:sz w:val="22"/>
          <w:szCs w:val="22"/>
          <w:lang w:val="hr-HR"/>
        </w:rPr>
        <w:t>,</w:t>
      </w:r>
      <w:r w:rsidR="005C486B" w:rsidRPr="00F9038D">
        <w:rPr>
          <w:rFonts w:ascii="Calibri" w:hAnsi="Calibri" w:cs="Calibri"/>
          <w:sz w:val="22"/>
          <w:szCs w:val="22"/>
          <w:lang w:val="hr-HR"/>
        </w:rPr>
        <w:t>63</w:t>
      </w:r>
      <w:r w:rsidRPr="00F9038D">
        <w:rPr>
          <w:rFonts w:ascii="Calibri" w:hAnsi="Calibri" w:cs="Calibri"/>
          <w:sz w:val="22"/>
          <w:szCs w:val="22"/>
          <w:lang w:val="hr-HR"/>
        </w:rPr>
        <w:t>%. Važećih listića bilo je 3</w:t>
      </w:r>
      <w:r w:rsidR="005C486B" w:rsidRPr="00F9038D">
        <w:rPr>
          <w:rFonts w:ascii="Calibri" w:hAnsi="Calibri" w:cs="Calibri"/>
          <w:sz w:val="22"/>
          <w:szCs w:val="22"/>
          <w:lang w:val="hr-HR"/>
        </w:rPr>
        <w:t>7</w:t>
      </w:r>
      <w:r w:rsidR="006F2667" w:rsidRPr="00F9038D">
        <w:rPr>
          <w:rFonts w:ascii="Calibri" w:hAnsi="Calibri" w:cs="Calibri"/>
          <w:sz w:val="22"/>
          <w:szCs w:val="22"/>
          <w:lang w:val="hr-HR"/>
        </w:rPr>
        <w:t>6</w:t>
      </w:r>
      <w:r w:rsidRPr="00F9038D">
        <w:rPr>
          <w:rFonts w:ascii="Calibri" w:hAnsi="Calibri" w:cs="Calibri"/>
          <w:sz w:val="22"/>
          <w:szCs w:val="22"/>
          <w:lang w:val="hr-HR"/>
        </w:rPr>
        <w:t>, odnosno 9</w:t>
      </w:r>
      <w:r w:rsidR="005C486B" w:rsidRPr="00F9038D">
        <w:rPr>
          <w:rFonts w:ascii="Calibri" w:hAnsi="Calibri" w:cs="Calibri"/>
          <w:sz w:val="22"/>
          <w:szCs w:val="22"/>
          <w:lang w:val="hr-HR"/>
        </w:rPr>
        <w:t>7</w:t>
      </w:r>
      <w:r w:rsidRPr="00F9038D">
        <w:rPr>
          <w:rFonts w:ascii="Calibri" w:hAnsi="Calibri" w:cs="Calibri"/>
          <w:sz w:val="22"/>
          <w:szCs w:val="22"/>
          <w:lang w:val="hr-HR"/>
        </w:rPr>
        <w:t>,</w:t>
      </w:r>
      <w:r w:rsidR="006F2667" w:rsidRPr="00F9038D">
        <w:rPr>
          <w:rFonts w:ascii="Calibri" w:hAnsi="Calibri" w:cs="Calibri"/>
          <w:sz w:val="22"/>
          <w:szCs w:val="22"/>
          <w:lang w:val="hr-HR"/>
        </w:rPr>
        <w:t>66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%. Nevažećih je bilo </w:t>
      </w:r>
      <w:r w:rsidR="006F2667" w:rsidRPr="00F9038D">
        <w:rPr>
          <w:rFonts w:ascii="Calibri" w:hAnsi="Calibri" w:cs="Calibri"/>
          <w:sz w:val="22"/>
          <w:szCs w:val="22"/>
          <w:lang w:val="hr-HR"/>
        </w:rPr>
        <w:t>9</w:t>
      </w:r>
      <w:r w:rsidR="005C486B" w:rsidRPr="00F9038D">
        <w:rPr>
          <w:rFonts w:ascii="Calibri" w:hAnsi="Calibri" w:cs="Calibri"/>
          <w:sz w:val="22"/>
          <w:szCs w:val="22"/>
          <w:lang w:val="hr-HR"/>
        </w:rPr>
        <w:t xml:space="preserve"> 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listića, odnosno </w:t>
      </w:r>
      <w:r w:rsidR="005C486B" w:rsidRPr="00F9038D">
        <w:rPr>
          <w:rFonts w:ascii="Calibri" w:hAnsi="Calibri" w:cs="Calibri"/>
          <w:sz w:val="22"/>
          <w:szCs w:val="22"/>
          <w:lang w:val="hr-HR"/>
        </w:rPr>
        <w:t>2</w:t>
      </w:r>
      <w:r w:rsidRPr="00F9038D">
        <w:rPr>
          <w:rFonts w:ascii="Calibri" w:hAnsi="Calibri" w:cs="Calibri"/>
          <w:sz w:val="22"/>
          <w:szCs w:val="22"/>
          <w:lang w:val="hr-HR"/>
        </w:rPr>
        <w:t>,</w:t>
      </w:r>
      <w:r w:rsidR="006F2667" w:rsidRPr="00F9038D">
        <w:rPr>
          <w:rFonts w:ascii="Calibri" w:hAnsi="Calibri" w:cs="Calibri"/>
          <w:sz w:val="22"/>
          <w:szCs w:val="22"/>
          <w:lang w:val="hr-HR"/>
        </w:rPr>
        <w:t>34</w:t>
      </w:r>
      <w:r w:rsidRPr="00F9038D">
        <w:rPr>
          <w:rFonts w:ascii="Calibri" w:hAnsi="Calibri" w:cs="Calibri"/>
          <w:sz w:val="22"/>
          <w:szCs w:val="22"/>
          <w:lang w:val="hr-HR"/>
        </w:rPr>
        <w:t>%.</w:t>
      </w:r>
    </w:p>
    <w:p w14:paraId="4192CEC7" w14:textId="77777777" w:rsidR="00EB665E" w:rsidRPr="00F9038D" w:rsidRDefault="00EB665E" w:rsidP="00EB665E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Pojedine kandidacijske liste dobile su sljedeći broj glasova:</w:t>
      </w:r>
    </w:p>
    <w:p w14:paraId="38138761" w14:textId="77777777" w:rsidR="00EB665E" w:rsidRPr="00F9038D" w:rsidRDefault="00EB665E" w:rsidP="00EB665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Hrvatsk</w:t>
      </w:r>
      <w:r w:rsidR="00C01705" w:rsidRPr="00F9038D">
        <w:rPr>
          <w:rFonts w:ascii="Calibri" w:hAnsi="Calibri" w:cs="Calibri"/>
          <w:sz w:val="22"/>
          <w:szCs w:val="22"/>
          <w:lang w:val="hr-HR"/>
        </w:rPr>
        <w:t>a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demokratska zajednica – HDZ (nositelj liste Ivan Hajdarović) – 2</w:t>
      </w:r>
      <w:r w:rsidR="00EB3CA3" w:rsidRPr="00F9038D">
        <w:rPr>
          <w:rFonts w:ascii="Calibri" w:hAnsi="Calibri" w:cs="Calibri"/>
          <w:sz w:val="22"/>
          <w:szCs w:val="22"/>
          <w:lang w:val="hr-HR"/>
        </w:rPr>
        <w:t>39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gla</w:t>
      </w:r>
      <w:r w:rsidR="00EB3CA3" w:rsidRPr="00F9038D">
        <w:rPr>
          <w:rFonts w:ascii="Calibri" w:hAnsi="Calibri" w:cs="Calibri"/>
          <w:sz w:val="22"/>
          <w:szCs w:val="22"/>
          <w:lang w:val="hr-HR"/>
        </w:rPr>
        <w:t>sova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/ </w:t>
      </w:r>
      <w:r w:rsidR="00EB3CA3" w:rsidRPr="00F9038D">
        <w:rPr>
          <w:rFonts w:ascii="Calibri" w:hAnsi="Calibri" w:cs="Calibri"/>
          <w:sz w:val="22"/>
          <w:szCs w:val="22"/>
          <w:lang w:val="hr-HR"/>
        </w:rPr>
        <w:t>63</w:t>
      </w:r>
      <w:r w:rsidRPr="00F9038D">
        <w:rPr>
          <w:rFonts w:ascii="Calibri" w:hAnsi="Calibri" w:cs="Calibri"/>
          <w:sz w:val="22"/>
          <w:szCs w:val="22"/>
          <w:lang w:val="hr-HR"/>
        </w:rPr>
        <w:t>,</w:t>
      </w:r>
      <w:r w:rsidR="00EB3CA3" w:rsidRPr="00F9038D">
        <w:rPr>
          <w:rFonts w:ascii="Calibri" w:hAnsi="Calibri" w:cs="Calibri"/>
          <w:sz w:val="22"/>
          <w:szCs w:val="22"/>
          <w:lang w:val="hr-HR"/>
        </w:rPr>
        <w:t>56</w:t>
      </w:r>
      <w:r w:rsidRPr="00F9038D">
        <w:rPr>
          <w:rFonts w:ascii="Calibri" w:hAnsi="Calibri" w:cs="Calibri"/>
          <w:sz w:val="22"/>
          <w:szCs w:val="22"/>
          <w:lang w:val="hr-HR"/>
        </w:rPr>
        <w:t>%</w:t>
      </w:r>
    </w:p>
    <w:p w14:paraId="603D5AF8" w14:textId="77777777" w:rsidR="00EB665E" w:rsidRPr="00F9038D" w:rsidRDefault="00EB3CA3" w:rsidP="00EB3CA3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Nezavisna platforma sjevera - NPS</w:t>
      </w:r>
      <w:r w:rsidR="00EB665E" w:rsidRPr="00F9038D">
        <w:rPr>
          <w:rFonts w:ascii="Calibri" w:hAnsi="Calibri" w:cs="Calibri"/>
          <w:sz w:val="22"/>
          <w:szCs w:val="22"/>
          <w:lang w:val="hr-HR"/>
        </w:rPr>
        <w:t xml:space="preserve"> </w:t>
      </w:r>
    </w:p>
    <w:p w14:paraId="2CD7C7EB" w14:textId="77777777" w:rsidR="00EB665E" w:rsidRPr="00F9038D" w:rsidRDefault="00EB665E" w:rsidP="00EB3CA3">
      <w:pPr>
        <w:ind w:left="1800"/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Socijaldemokratska partija Hrvatske – SDP (nositelj liste </w:t>
      </w:r>
      <w:r w:rsidR="00EB3CA3" w:rsidRPr="00F9038D">
        <w:rPr>
          <w:rFonts w:ascii="Calibri" w:hAnsi="Calibri" w:cs="Calibri"/>
          <w:sz w:val="22"/>
          <w:szCs w:val="22"/>
          <w:lang w:val="hr-HR"/>
        </w:rPr>
        <w:t>Josip Kontrec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– </w:t>
      </w:r>
      <w:r w:rsidR="00EB3CA3" w:rsidRPr="00F9038D">
        <w:rPr>
          <w:rFonts w:ascii="Calibri" w:hAnsi="Calibri" w:cs="Calibri"/>
          <w:sz w:val="22"/>
          <w:szCs w:val="22"/>
          <w:lang w:val="hr-HR"/>
        </w:rPr>
        <w:t>137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glasa / </w:t>
      </w:r>
      <w:r w:rsidR="00EB3CA3" w:rsidRPr="00F9038D">
        <w:rPr>
          <w:rFonts w:ascii="Calibri" w:hAnsi="Calibri" w:cs="Calibri"/>
          <w:sz w:val="22"/>
          <w:szCs w:val="22"/>
          <w:lang w:val="hr-HR"/>
        </w:rPr>
        <w:t>36</w:t>
      </w:r>
      <w:r w:rsidRPr="00F9038D">
        <w:rPr>
          <w:rFonts w:ascii="Calibri" w:hAnsi="Calibri" w:cs="Calibri"/>
          <w:sz w:val="22"/>
          <w:szCs w:val="22"/>
          <w:lang w:val="hr-HR"/>
        </w:rPr>
        <w:t>,</w:t>
      </w:r>
      <w:r w:rsidR="00EB3CA3" w:rsidRPr="00F9038D">
        <w:rPr>
          <w:rFonts w:ascii="Calibri" w:hAnsi="Calibri" w:cs="Calibri"/>
          <w:sz w:val="22"/>
          <w:szCs w:val="22"/>
          <w:lang w:val="hr-HR"/>
        </w:rPr>
        <w:t>4</w:t>
      </w:r>
      <w:r w:rsidRPr="00F9038D">
        <w:rPr>
          <w:rFonts w:ascii="Calibri" w:hAnsi="Calibri" w:cs="Calibri"/>
          <w:sz w:val="22"/>
          <w:szCs w:val="22"/>
          <w:lang w:val="hr-HR"/>
        </w:rPr>
        <w:t>3%</w:t>
      </w:r>
    </w:p>
    <w:p w14:paraId="6D1D4475" w14:textId="77777777" w:rsidR="00EB665E" w:rsidRPr="00F9038D" w:rsidRDefault="00EB665E" w:rsidP="00EB665E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Kandidacijske liste koje su dobile najmanje 5% važećih glasova birača i koje na osnovi članka 84. stavka 1. Zakona sudjeluju u diobi mjesta u Općinskom vijeću Općine Dekanovec su:</w:t>
      </w:r>
    </w:p>
    <w:p w14:paraId="16D81E4A" w14:textId="77777777" w:rsidR="00685994" w:rsidRPr="00F9038D" w:rsidRDefault="00685994" w:rsidP="00685994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b/>
          <w:bCs/>
          <w:sz w:val="22"/>
          <w:szCs w:val="22"/>
          <w:lang w:val="hr-HR"/>
        </w:rPr>
        <w:t>Hrvatska demokratska zajednica – HDZ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(nositelj liste Ivan Hajdarović)</w:t>
      </w:r>
    </w:p>
    <w:p w14:paraId="7C0EB201" w14:textId="77777777" w:rsidR="00762F9C" w:rsidRPr="00F9038D" w:rsidRDefault="00762F9C" w:rsidP="00762F9C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b/>
          <w:bCs/>
          <w:sz w:val="22"/>
          <w:szCs w:val="22"/>
          <w:lang w:val="hr-HR"/>
        </w:rPr>
        <w:t>Nezavisna platforma sjevera - NPS</w:t>
      </w:r>
      <w:r w:rsidR="00685994" w:rsidRPr="00F9038D">
        <w:rPr>
          <w:rFonts w:ascii="Calibri" w:hAnsi="Calibri" w:cs="Calibri"/>
          <w:sz w:val="22"/>
          <w:szCs w:val="22"/>
          <w:lang w:val="hr-HR"/>
        </w:rPr>
        <w:t xml:space="preserve"> </w:t>
      </w:r>
    </w:p>
    <w:p w14:paraId="5ACFC83F" w14:textId="77777777" w:rsidR="00685994" w:rsidRPr="00F9038D" w:rsidRDefault="00685994" w:rsidP="00762F9C">
      <w:pPr>
        <w:ind w:left="1800"/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b/>
          <w:bCs/>
          <w:sz w:val="22"/>
          <w:szCs w:val="22"/>
          <w:lang w:val="hr-HR"/>
        </w:rPr>
        <w:t>Socijaldemokratska partija Hrvatske – SDP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(nositelj liste </w:t>
      </w:r>
      <w:r w:rsidR="00762F9C" w:rsidRPr="00F9038D">
        <w:rPr>
          <w:rFonts w:ascii="Calibri" w:hAnsi="Calibri" w:cs="Calibri"/>
          <w:sz w:val="22"/>
          <w:szCs w:val="22"/>
          <w:lang w:val="hr-HR"/>
        </w:rPr>
        <w:t>Josip Kontrec</w:t>
      </w:r>
      <w:r w:rsidRPr="00F9038D">
        <w:rPr>
          <w:rFonts w:ascii="Calibri" w:hAnsi="Calibri" w:cs="Calibri"/>
          <w:sz w:val="22"/>
          <w:szCs w:val="22"/>
          <w:lang w:val="hr-HR"/>
        </w:rPr>
        <w:t>)</w:t>
      </w:r>
    </w:p>
    <w:p w14:paraId="70420AB3" w14:textId="77777777" w:rsidR="00F149AC" w:rsidRPr="00F9038D" w:rsidRDefault="00F149AC" w:rsidP="00F149AC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30A171DC" w14:textId="77777777" w:rsidR="00F149AC" w:rsidRPr="00F9038D" w:rsidRDefault="00F149AC" w:rsidP="00F149AC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3C99D013" w14:textId="77777777" w:rsidR="00F149AC" w:rsidRPr="00F9038D" w:rsidRDefault="00F149AC" w:rsidP="00F149AC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73D049DB" w14:textId="77777777" w:rsidR="00F149AC" w:rsidRPr="00F9038D" w:rsidRDefault="00F149AC" w:rsidP="00F149AC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18AE5869" w14:textId="77777777" w:rsidR="00F149AC" w:rsidRPr="00F9038D" w:rsidRDefault="00F149AC" w:rsidP="00F149AC">
      <w:pPr>
        <w:ind w:firstLine="708"/>
        <w:jc w:val="both"/>
        <w:rPr>
          <w:rFonts w:ascii="Calibri" w:hAnsi="Calibri" w:cs="Calibri"/>
          <w:color w:val="000000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Mandatno povjerenstvo utvrđuje da je Ivan Hajdarović, koji je izabran za općinskog načelnika Općine Dekanovec, ujedno izabran za člana Općinskog vijeća, što prema članku 89. stavku 1. predstavlja nespojivu </w:t>
      </w:r>
      <w:r w:rsidRPr="00F9038D">
        <w:rPr>
          <w:rFonts w:ascii="Calibri" w:hAnsi="Calibri" w:cs="Calibri"/>
          <w:color w:val="000000"/>
          <w:sz w:val="22"/>
          <w:szCs w:val="22"/>
          <w:lang w:val="hr-HR"/>
        </w:rPr>
        <w:t>dužnost. Stoga se sukladno članku 90. stavku 4. Zakona o lokalnim izborima utvrđuje da općinskom načelniku mandat u predstavničkom tijelu miruje po sili zakona. Sukladno članku 81. stavku 4. Zakona o lo</w:t>
      </w:r>
      <w:r w:rsidR="009F70FA" w:rsidRPr="00F9038D">
        <w:rPr>
          <w:rFonts w:ascii="Calibri" w:hAnsi="Calibri" w:cs="Calibri"/>
          <w:color w:val="000000"/>
          <w:sz w:val="22"/>
          <w:szCs w:val="22"/>
          <w:lang w:val="hr-HR"/>
        </w:rPr>
        <w:t>ka</w:t>
      </w:r>
      <w:r w:rsidRPr="00F9038D">
        <w:rPr>
          <w:rFonts w:ascii="Calibri" w:hAnsi="Calibri" w:cs="Calibri"/>
          <w:color w:val="000000"/>
          <w:sz w:val="22"/>
          <w:szCs w:val="22"/>
          <w:lang w:val="hr-HR"/>
        </w:rPr>
        <w:t xml:space="preserve">lnim izborima člana predstavničkog tijela izabranog na kandidacijskoj listi Hrvatske demokratske zajednice - HDZ zamjenjuje prvi sljedeći neizabrani kandidat s liste. Stoga Mandatno povjerenstvo utvrđuje da Ivana </w:t>
      </w:r>
      <w:proofErr w:type="spellStart"/>
      <w:r w:rsidRPr="00F9038D">
        <w:rPr>
          <w:rFonts w:ascii="Calibri" w:hAnsi="Calibri" w:cs="Calibri"/>
          <w:color w:val="000000"/>
          <w:sz w:val="22"/>
          <w:szCs w:val="22"/>
          <w:lang w:val="hr-HR"/>
        </w:rPr>
        <w:t>Hajdarovića</w:t>
      </w:r>
      <w:proofErr w:type="spellEnd"/>
      <w:r w:rsidRPr="00F9038D">
        <w:rPr>
          <w:rFonts w:ascii="Calibri" w:hAnsi="Calibri" w:cs="Calibri"/>
          <w:color w:val="000000"/>
          <w:sz w:val="22"/>
          <w:szCs w:val="22"/>
          <w:lang w:val="hr-HR"/>
        </w:rPr>
        <w:t xml:space="preserve"> u Općinskom vijeću Općine Dekanovec zamjenjuje:</w:t>
      </w:r>
      <w:r w:rsidRPr="00F9038D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 xml:space="preserve"> </w:t>
      </w:r>
      <w:r w:rsidR="002A2DB5" w:rsidRPr="00F9038D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>MELANI BAUMGARTNER</w:t>
      </w:r>
      <w:r w:rsidRPr="00F9038D">
        <w:rPr>
          <w:rFonts w:ascii="Calibri" w:hAnsi="Calibri" w:cs="Calibri"/>
          <w:color w:val="000000"/>
          <w:sz w:val="22"/>
          <w:szCs w:val="22"/>
          <w:lang w:val="hr-HR"/>
        </w:rPr>
        <w:t xml:space="preserve">, </w:t>
      </w:r>
      <w:r w:rsidR="002A2DB5" w:rsidRPr="00F9038D">
        <w:rPr>
          <w:rFonts w:ascii="Calibri" w:hAnsi="Calibri" w:cs="Calibri"/>
          <w:color w:val="000000"/>
          <w:sz w:val="22"/>
          <w:szCs w:val="22"/>
          <w:lang w:val="hr-HR"/>
        </w:rPr>
        <w:t>Prvomajska ulica 18</w:t>
      </w:r>
      <w:r w:rsidRPr="00F9038D">
        <w:rPr>
          <w:rFonts w:ascii="Calibri" w:hAnsi="Calibri" w:cs="Calibri"/>
          <w:color w:val="000000"/>
          <w:sz w:val="22"/>
          <w:szCs w:val="22"/>
          <w:lang w:val="hr-HR"/>
        </w:rPr>
        <w:t>, Dekanovec.</w:t>
      </w:r>
    </w:p>
    <w:p w14:paraId="738285BD" w14:textId="77777777" w:rsidR="00F149AC" w:rsidRPr="00F9038D" w:rsidRDefault="00F149AC" w:rsidP="00F149AC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71519C71" w14:textId="77777777" w:rsidR="00F149AC" w:rsidRPr="00F9038D" w:rsidRDefault="00A12F7B" w:rsidP="00F149AC">
      <w:p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02</w:t>
      </w:r>
      <w:r w:rsidR="00F149AC" w:rsidRPr="00F9038D">
        <w:rPr>
          <w:rFonts w:ascii="Calibri" w:hAnsi="Calibri" w:cs="Calibri"/>
          <w:sz w:val="22"/>
          <w:szCs w:val="22"/>
          <w:lang w:val="hr-HR"/>
        </w:rPr>
        <w:t>.0</w:t>
      </w:r>
      <w:r w:rsidRPr="00F9038D">
        <w:rPr>
          <w:rFonts w:ascii="Calibri" w:hAnsi="Calibri" w:cs="Calibri"/>
          <w:sz w:val="22"/>
          <w:szCs w:val="22"/>
          <w:lang w:val="hr-HR"/>
        </w:rPr>
        <w:t>6</w:t>
      </w:r>
      <w:r w:rsidR="00F149AC" w:rsidRPr="00F9038D">
        <w:rPr>
          <w:rFonts w:ascii="Calibri" w:hAnsi="Calibri" w:cs="Calibri"/>
          <w:sz w:val="22"/>
          <w:szCs w:val="22"/>
          <w:lang w:val="hr-HR"/>
        </w:rPr>
        <w:t>.202</w:t>
      </w:r>
      <w:r w:rsidR="00A30A43" w:rsidRPr="00F9038D">
        <w:rPr>
          <w:rFonts w:ascii="Calibri" w:hAnsi="Calibri" w:cs="Calibri"/>
          <w:sz w:val="22"/>
          <w:szCs w:val="22"/>
          <w:lang w:val="hr-HR"/>
        </w:rPr>
        <w:t>5</w:t>
      </w:r>
      <w:r w:rsidR="00F149AC" w:rsidRPr="00F9038D">
        <w:rPr>
          <w:rFonts w:ascii="Calibri" w:hAnsi="Calibri" w:cs="Calibri"/>
          <w:sz w:val="22"/>
          <w:szCs w:val="22"/>
          <w:lang w:val="hr-HR"/>
        </w:rPr>
        <w:t>. godine u Jedinstvenom upravnom odjelu Općine Dekanovec zaprimljen</w:t>
      </w:r>
      <w:r w:rsidR="001A1E20" w:rsidRPr="00F9038D">
        <w:rPr>
          <w:rFonts w:ascii="Calibri" w:hAnsi="Calibri" w:cs="Calibri"/>
          <w:sz w:val="22"/>
          <w:szCs w:val="22"/>
          <w:lang w:val="hr-HR"/>
        </w:rPr>
        <w:t>a</w:t>
      </w:r>
      <w:r w:rsidR="00F149AC" w:rsidRPr="00F9038D">
        <w:rPr>
          <w:rFonts w:ascii="Calibri" w:hAnsi="Calibri" w:cs="Calibri"/>
          <w:sz w:val="22"/>
          <w:szCs w:val="22"/>
          <w:lang w:val="hr-HR"/>
        </w:rPr>
        <w:t xml:space="preserve"> je </w:t>
      </w:r>
      <w:r w:rsidR="00852828" w:rsidRPr="00F9038D">
        <w:rPr>
          <w:rFonts w:ascii="Calibri" w:hAnsi="Calibri" w:cs="Calibri"/>
          <w:sz w:val="22"/>
          <w:szCs w:val="22"/>
          <w:lang w:val="hr-HR"/>
        </w:rPr>
        <w:t xml:space="preserve">i </w:t>
      </w:r>
      <w:r w:rsidR="00F149AC" w:rsidRPr="00F9038D">
        <w:rPr>
          <w:rFonts w:ascii="Calibri" w:hAnsi="Calibri" w:cs="Calibri"/>
          <w:sz w:val="22"/>
          <w:szCs w:val="22"/>
          <w:lang w:val="hr-HR"/>
        </w:rPr>
        <w:t xml:space="preserve">obavijest o zamjeni vijećnika Općinskog vijeća Općine Dekanovec i to zbog nespojive dužnosti načelnika Općine Dekanovec i vijećnika Općinskog vijeća te je umjesto Ivana </w:t>
      </w:r>
      <w:proofErr w:type="spellStart"/>
      <w:r w:rsidR="00F149AC" w:rsidRPr="00F9038D">
        <w:rPr>
          <w:rFonts w:ascii="Calibri" w:hAnsi="Calibri" w:cs="Calibri"/>
          <w:sz w:val="22"/>
          <w:szCs w:val="22"/>
          <w:lang w:val="hr-HR"/>
        </w:rPr>
        <w:t>Hajdarovića</w:t>
      </w:r>
      <w:proofErr w:type="spellEnd"/>
      <w:r w:rsidR="00F149AC" w:rsidRPr="00F9038D">
        <w:rPr>
          <w:rFonts w:ascii="Calibri" w:hAnsi="Calibri" w:cs="Calibri"/>
          <w:sz w:val="22"/>
          <w:szCs w:val="22"/>
          <w:lang w:val="hr-HR"/>
        </w:rPr>
        <w:t xml:space="preserve"> (izabranog sa kandidacijske liste Hrvatske demokratske zajednice – HDZ) izabrana </w:t>
      </w:r>
      <w:r w:rsidR="004F36A9" w:rsidRPr="00F9038D">
        <w:rPr>
          <w:rFonts w:ascii="Calibri" w:hAnsi="Calibri" w:cs="Calibri"/>
          <w:sz w:val="22"/>
          <w:szCs w:val="22"/>
          <w:lang w:val="hr-HR"/>
        </w:rPr>
        <w:t>Melani Baumgartner</w:t>
      </w:r>
      <w:r w:rsidR="00F149AC" w:rsidRPr="00F9038D">
        <w:rPr>
          <w:rFonts w:ascii="Calibri" w:hAnsi="Calibri" w:cs="Calibri"/>
          <w:sz w:val="22"/>
          <w:szCs w:val="22"/>
          <w:lang w:val="hr-HR"/>
        </w:rPr>
        <w:t xml:space="preserve"> iz Dekanovca, </w:t>
      </w:r>
      <w:r w:rsidR="004F36A9" w:rsidRPr="00F9038D">
        <w:rPr>
          <w:rFonts w:ascii="Calibri" w:hAnsi="Calibri" w:cs="Calibri"/>
          <w:sz w:val="22"/>
          <w:szCs w:val="22"/>
          <w:lang w:val="hr-HR"/>
        </w:rPr>
        <w:t>Prvomajska ulica 18</w:t>
      </w:r>
      <w:r w:rsidR="00F149AC" w:rsidRPr="00F9038D">
        <w:rPr>
          <w:rFonts w:ascii="Calibri" w:hAnsi="Calibri" w:cs="Calibri"/>
          <w:sz w:val="22"/>
          <w:szCs w:val="22"/>
          <w:lang w:val="hr-HR"/>
        </w:rPr>
        <w:t xml:space="preserve"> (izabrana sa kandidacijske liste Hrvatske demokratske zajednice – HDZ) koja će nadalje obnašati dužnost vijećnika Općinskog vijeća Općine Dekanovec.</w:t>
      </w:r>
    </w:p>
    <w:p w14:paraId="62EB93C2" w14:textId="77777777" w:rsidR="00F149AC" w:rsidRPr="00F9038D" w:rsidRDefault="00F149AC" w:rsidP="00F149AC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02906B4C" w14:textId="77777777" w:rsidR="00F149AC" w:rsidRPr="00F9038D" w:rsidRDefault="00F149AC" w:rsidP="00F149AC">
      <w:pPr>
        <w:jc w:val="both"/>
        <w:rPr>
          <w:rFonts w:ascii="Calibri" w:hAnsi="Calibri" w:cs="Calibri"/>
          <w:b/>
          <w:bCs/>
          <w:sz w:val="22"/>
          <w:szCs w:val="22"/>
          <w:lang w:val="hr-HR"/>
        </w:rPr>
      </w:pPr>
      <w:r w:rsidRPr="00F9038D">
        <w:rPr>
          <w:rFonts w:ascii="Calibri" w:hAnsi="Calibri" w:cs="Calibri"/>
          <w:b/>
          <w:bCs/>
          <w:sz w:val="22"/>
          <w:szCs w:val="22"/>
          <w:lang w:val="hr-HR"/>
        </w:rPr>
        <w:t>Za vijećnike Općinskog vijeća Općine Dekanovec izabrani su:</w:t>
      </w:r>
    </w:p>
    <w:p w14:paraId="7970F2B6" w14:textId="77777777" w:rsidR="00F149AC" w:rsidRPr="00F9038D" w:rsidRDefault="00F149AC" w:rsidP="00F149AC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7D1C217C" w14:textId="77777777" w:rsidR="00F149AC" w:rsidRPr="00F9038D" w:rsidRDefault="00F149AC" w:rsidP="00F149AC">
      <w:pPr>
        <w:numPr>
          <w:ilvl w:val="0"/>
          <w:numId w:val="12"/>
        </w:numPr>
        <w:jc w:val="both"/>
        <w:rPr>
          <w:rFonts w:ascii="Calibri" w:hAnsi="Calibri" w:cs="Calibri"/>
          <w:b/>
          <w:bCs/>
          <w:sz w:val="22"/>
          <w:szCs w:val="22"/>
          <w:lang w:val="hr-HR"/>
        </w:rPr>
      </w:pPr>
      <w:r w:rsidRPr="00F9038D">
        <w:rPr>
          <w:rFonts w:ascii="Calibri" w:hAnsi="Calibri" w:cs="Calibri"/>
          <w:b/>
          <w:bCs/>
          <w:sz w:val="22"/>
          <w:szCs w:val="22"/>
          <w:lang w:val="hr-HR"/>
        </w:rPr>
        <w:t>S liste Hrvatske demokratske zajednice (HDZ):</w:t>
      </w:r>
    </w:p>
    <w:p w14:paraId="3B3D7C12" w14:textId="77777777" w:rsidR="00F149AC" w:rsidRPr="00F9038D" w:rsidRDefault="00F149AC" w:rsidP="00F149AC">
      <w:pPr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Ivan Hajdarović (mandat miruje po sili zakona – zamjena </w:t>
      </w:r>
      <w:r w:rsidR="005370E1" w:rsidRPr="00F9038D">
        <w:rPr>
          <w:rFonts w:ascii="Calibri" w:hAnsi="Calibri" w:cs="Calibri"/>
          <w:sz w:val="22"/>
          <w:szCs w:val="22"/>
          <w:lang w:val="hr-HR"/>
        </w:rPr>
        <w:t>Melani Baumgartner</w:t>
      </w:r>
      <w:r w:rsidRPr="00F9038D">
        <w:rPr>
          <w:rFonts w:ascii="Calibri" w:hAnsi="Calibri" w:cs="Calibri"/>
          <w:sz w:val="22"/>
          <w:szCs w:val="22"/>
          <w:lang w:val="hr-HR"/>
        </w:rPr>
        <w:t>)</w:t>
      </w:r>
    </w:p>
    <w:p w14:paraId="40CD9947" w14:textId="77777777" w:rsidR="00F149AC" w:rsidRPr="00F9038D" w:rsidRDefault="005370E1" w:rsidP="00F149AC">
      <w:pPr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Mišela Božić</w:t>
      </w:r>
    </w:p>
    <w:p w14:paraId="2A7E115C" w14:textId="77777777" w:rsidR="00F149AC" w:rsidRPr="00F9038D" w:rsidRDefault="00F149AC" w:rsidP="00F149AC">
      <w:pPr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Vladimir Hajdarović</w:t>
      </w:r>
    </w:p>
    <w:p w14:paraId="416CC4B9" w14:textId="77777777" w:rsidR="00F149AC" w:rsidRPr="00F9038D" w:rsidRDefault="005370E1" w:rsidP="00F149AC">
      <w:pPr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Monika Magdaleni</w:t>
      </w:r>
      <w:r w:rsidR="000F4174" w:rsidRPr="00F9038D">
        <w:rPr>
          <w:rFonts w:ascii="Calibri" w:hAnsi="Calibri" w:cs="Calibri"/>
          <w:sz w:val="22"/>
          <w:szCs w:val="22"/>
          <w:lang w:val="hr-HR"/>
        </w:rPr>
        <w:t>ć</w:t>
      </w:r>
    </w:p>
    <w:p w14:paraId="04C3BFEF" w14:textId="77777777" w:rsidR="005370E1" w:rsidRPr="00F9038D" w:rsidRDefault="005370E1" w:rsidP="00F149AC">
      <w:pPr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Ana </w:t>
      </w:r>
      <w:proofErr w:type="spellStart"/>
      <w:r w:rsidRPr="00F9038D">
        <w:rPr>
          <w:rFonts w:ascii="Calibri" w:hAnsi="Calibri" w:cs="Calibri"/>
          <w:sz w:val="22"/>
          <w:szCs w:val="22"/>
          <w:lang w:val="hr-HR"/>
        </w:rPr>
        <w:t>Jankaš</w:t>
      </w:r>
      <w:proofErr w:type="spellEnd"/>
    </w:p>
    <w:p w14:paraId="64A6D551" w14:textId="77777777" w:rsidR="00F149AC" w:rsidRPr="00F9038D" w:rsidRDefault="00F149AC" w:rsidP="00F149AC">
      <w:pPr>
        <w:ind w:left="1080"/>
        <w:jc w:val="both"/>
        <w:rPr>
          <w:rFonts w:ascii="Calibri" w:hAnsi="Calibri" w:cs="Calibri"/>
          <w:b/>
          <w:bCs/>
          <w:sz w:val="22"/>
          <w:szCs w:val="22"/>
          <w:lang w:val="hr-HR"/>
        </w:rPr>
      </w:pPr>
    </w:p>
    <w:p w14:paraId="6F5265AE" w14:textId="77777777" w:rsidR="00F149AC" w:rsidRPr="00F9038D" w:rsidRDefault="00F149AC" w:rsidP="00F149AC">
      <w:pPr>
        <w:numPr>
          <w:ilvl w:val="0"/>
          <w:numId w:val="12"/>
        </w:numPr>
        <w:jc w:val="both"/>
        <w:rPr>
          <w:rFonts w:ascii="Calibri" w:hAnsi="Calibri" w:cs="Calibri"/>
          <w:b/>
          <w:bCs/>
          <w:sz w:val="22"/>
          <w:szCs w:val="22"/>
          <w:lang w:val="hr-HR"/>
        </w:rPr>
      </w:pPr>
      <w:r w:rsidRPr="00F9038D">
        <w:rPr>
          <w:rFonts w:ascii="Calibri" w:hAnsi="Calibri" w:cs="Calibri"/>
          <w:b/>
          <w:bCs/>
          <w:sz w:val="22"/>
          <w:szCs w:val="22"/>
          <w:lang w:val="hr-HR"/>
        </w:rPr>
        <w:t xml:space="preserve">S liste </w:t>
      </w:r>
      <w:r w:rsidR="005370E1" w:rsidRPr="00F9038D">
        <w:rPr>
          <w:rFonts w:ascii="Calibri" w:hAnsi="Calibri" w:cs="Calibri"/>
          <w:b/>
          <w:bCs/>
          <w:sz w:val="22"/>
          <w:szCs w:val="22"/>
          <w:lang w:val="hr-HR"/>
        </w:rPr>
        <w:t>Nezavisne platforme sjevera – (NPS) i Socijaldemokratske partije Hrvatske – (SDP)</w:t>
      </w:r>
    </w:p>
    <w:p w14:paraId="4713BB92" w14:textId="77777777" w:rsidR="00F149AC" w:rsidRPr="00F9038D" w:rsidRDefault="005370E1" w:rsidP="00F149AC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Josip Kontrec</w:t>
      </w:r>
    </w:p>
    <w:p w14:paraId="5B0FB784" w14:textId="77777777" w:rsidR="00F149AC" w:rsidRPr="00F9038D" w:rsidRDefault="005370E1" w:rsidP="00F149AC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Snježana </w:t>
      </w:r>
      <w:proofErr w:type="spellStart"/>
      <w:r w:rsidRPr="00F9038D">
        <w:rPr>
          <w:rFonts w:ascii="Calibri" w:hAnsi="Calibri" w:cs="Calibri"/>
          <w:sz w:val="22"/>
          <w:szCs w:val="22"/>
          <w:lang w:val="hr-HR"/>
        </w:rPr>
        <w:t>Sabolek</w:t>
      </w:r>
      <w:proofErr w:type="spellEnd"/>
    </w:p>
    <w:p w14:paraId="050016E0" w14:textId="77777777" w:rsidR="005F0ED5" w:rsidRPr="00F9038D" w:rsidRDefault="005F0ED5" w:rsidP="005370E1">
      <w:pPr>
        <w:overflowPunct/>
        <w:autoSpaceDE/>
        <w:jc w:val="both"/>
        <w:textAlignment w:val="auto"/>
        <w:rPr>
          <w:rFonts w:ascii="Calibri" w:hAnsi="Calibri" w:cs="Calibri"/>
          <w:sz w:val="22"/>
          <w:szCs w:val="22"/>
          <w:lang w:val="hr-HR"/>
        </w:rPr>
      </w:pPr>
    </w:p>
    <w:p w14:paraId="6F7A53A2" w14:textId="77777777" w:rsidR="00780B2C" w:rsidRPr="00F9038D" w:rsidRDefault="00C51DE9" w:rsidP="00780B2C">
      <w:p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ab/>
      </w:r>
      <w:r w:rsidR="00F415A7" w:rsidRPr="00F9038D">
        <w:rPr>
          <w:rFonts w:ascii="Calibri" w:hAnsi="Calibri" w:cs="Calibri"/>
          <w:sz w:val="22"/>
          <w:szCs w:val="22"/>
          <w:lang w:val="hr-HR"/>
        </w:rPr>
        <w:t xml:space="preserve">Nakon ovako utvrđenog 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konačnog sastava Općinskog vijeća Općine </w:t>
      </w:r>
      <w:r w:rsidR="00852828" w:rsidRPr="00F9038D">
        <w:rPr>
          <w:rFonts w:ascii="Calibri" w:hAnsi="Calibri" w:cs="Calibri"/>
          <w:sz w:val="22"/>
          <w:szCs w:val="22"/>
          <w:lang w:val="hr-HR"/>
        </w:rPr>
        <w:t>Dekanovec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Mandatn</w:t>
      </w:r>
      <w:r w:rsidR="009A77B3" w:rsidRPr="00F9038D">
        <w:rPr>
          <w:rFonts w:ascii="Calibri" w:hAnsi="Calibri" w:cs="Calibri"/>
          <w:sz w:val="22"/>
          <w:szCs w:val="22"/>
          <w:lang w:val="hr-HR"/>
        </w:rPr>
        <w:t>o povjerenstvo</w:t>
      </w:r>
      <w:r w:rsidRPr="00F9038D">
        <w:rPr>
          <w:rFonts w:ascii="Calibri" w:hAnsi="Calibri" w:cs="Calibri"/>
          <w:sz w:val="22"/>
          <w:szCs w:val="22"/>
          <w:lang w:val="hr-HR"/>
        </w:rPr>
        <w:t xml:space="preserve"> utvrđuje prvog izabranog člana s kandidacijske liste </w:t>
      </w:r>
      <w:r w:rsidR="00780B2C" w:rsidRPr="00F9038D">
        <w:rPr>
          <w:rFonts w:ascii="Calibri" w:hAnsi="Calibri" w:cs="Calibri"/>
          <w:sz w:val="22"/>
          <w:szCs w:val="22"/>
          <w:lang w:val="hr-HR"/>
        </w:rPr>
        <w:t>koja je dobila najviše glasova:</w:t>
      </w:r>
    </w:p>
    <w:p w14:paraId="42E759E6" w14:textId="77777777" w:rsidR="00F415A7" w:rsidRPr="00F9038D" w:rsidRDefault="007A18A1" w:rsidP="00F415A7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Mišela Božić</w:t>
      </w:r>
      <w:r w:rsidR="00F415A7" w:rsidRPr="00F9038D">
        <w:rPr>
          <w:rFonts w:ascii="Calibri" w:hAnsi="Calibri" w:cs="Calibri"/>
          <w:sz w:val="22"/>
          <w:szCs w:val="22"/>
          <w:lang w:val="hr-HR"/>
        </w:rPr>
        <w:t xml:space="preserve"> (</w:t>
      </w:r>
      <w:r w:rsidR="00852828" w:rsidRPr="00F9038D">
        <w:rPr>
          <w:rFonts w:ascii="Calibri" w:hAnsi="Calibri" w:cs="Calibri"/>
          <w:sz w:val="22"/>
          <w:szCs w:val="22"/>
          <w:lang w:val="hr-HR"/>
        </w:rPr>
        <w:t>Hrvatske demokratska zajednica - HDZ</w:t>
      </w:r>
      <w:r w:rsidR="00F415A7" w:rsidRPr="00F9038D">
        <w:rPr>
          <w:rFonts w:ascii="Calibri" w:hAnsi="Calibri" w:cs="Calibri"/>
          <w:sz w:val="22"/>
          <w:szCs w:val="22"/>
          <w:lang w:val="hr-HR"/>
        </w:rPr>
        <w:t xml:space="preserve">, nositelj </w:t>
      </w:r>
      <w:r w:rsidR="00852828" w:rsidRPr="00F9038D">
        <w:rPr>
          <w:rFonts w:ascii="Calibri" w:hAnsi="Calibri" w:cs="Calibri"/>
          <w:sz w:val="22"/>
          <w:szCs w:val="22"/>
          <w:lang w:val="hr-HR"/>
        </w:rPr>
        <w:t>Ivan Hajdarović</w:t>
      </w:r>
      <w:r w:rsidR="00F415A7" w:rsidRPr="00F9038D">
        <w:rPr>
          <w:rFonts w:ascii="Calibri" w:hAnsi="Calibri" w:cs="Calibri"/>
          <w:sz w:val="22"/>
          <w:szCs w:val="22"/>
          <w:lang w:val="hr-HR"/>
        </w:rPr>
        <w:t>)</w:t>
      </w:r>
    </w:p>
    <w:p w14:paraId="4070A3B2" w14:textId="77777777" w:rsidR="00C51DE9" w:rsidRPr="00F9038D" w:rsidRDefault="00950658">
      <w:p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Isti će, sukladno člank</w:t>
      </w:r>
      <w:r w:rsidR="000F1BE1" w:rsidRPr="00F9038D">
        <w:rPr>
          <w:rFonts w:ascii="Calibri" w:hAnsi="Calibri" w:cs="Calibri"/>
          <w:sz w:val="22"/>
          <w:szCs w:val="22"/>
          <w:lang w:val="hr-HR"/>
        </w:rPr>
        <w:t>u</w:t>
      </w:r>
      <w:r w:rsidR="009A4431" w:rsidRPr="00F9038D">
        <w:rPr>
          <w:rFonts w:ascii="Calibri" w:hAnsi="Calibri" w:cs="Calibri"/>
          <w:sz w:val="22"/>
          <w:szCs w:val="22"/>
          <w:lang w:val="hr-HR"/>
        </w:rPr>
        <w:t xml:space="preserve"> 87. stavku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 4. Zakona o lokalnim izborima, predsjedati konstituirajućoj sjednici do izbora predsjednika Općinskog vijeća Općine</w:t>
      </w:r>
      <w:r w:rsidR="00852828" w:rsidRPr="00F9038D">
        <w:rPr>
          <w:rFonts w:ascii="Calibri" w:hAnsi="Calibri" w:cs="Calibri"/>
          <w:sz w:val="22"/>
          <w:szCs w:val="22"/>
          <w:lang w:val="hr-HR"/>
        </w:rPr>
        <w:t xml:space="preserve"> Dekanovec</w:t>
      </w:r>
      <w:r w:rsidR="00C51DE9" w:rsidRPr="00F9038D">
        <w:rPr>
          <w:rFonts w:ascii="Calibri" w:hAnsi="Calibri" w:cs="Calibri"/>
          <w:sz w:val="22"/>
          <w:szCs w:val="22"/>
          <w:lang w:val="hr-HR"/>
        </w:rPr>
        <w:t xml:space="preserve">. </w:t>
      </w:r>
    </w:p>
    <w:p w14:paraId="3C44C705" w14:textId="77777777" w:rsidR="00C51DE9" w:rsidRPr="00F9038D" w:rsidRDefault="00C51DE9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3593DF1D" w14:textId="77777777" w:rsidR="00C51DE9" w:rsidRPr="00F9038D" w:rsidRDefault="00C51DE9">
      <w:pPr>
        <w:jc w:val="both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 </w:t>
      </w:r>
    </w:p>
    <w:p w14:paraId="04E31C47" w14:textId="77777777" w:rsidR="00852828" w:rsidRPr="00F9038D" w:rsidRDefault="00852828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17C080E0" w14:textId="77777777" w:rsidR="00852828" w:rsidRPr="00F9038D" w:rsidRDefault="00852828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4F1CC3E0" w14:textId="77777777" w:rsidR="00852828" w:rsidRPr="00F9038D" w:rsidRDefault="00852828" w:rsidP="00852828">
      <w:pPr>
        <w:jc w:val="right"/>
        <w:rPr>
          <w:rFonts w:ascii="Calibri" w:hAnsi="Calibri" w:cs="Calibri"/>
          <w:b/>
          <w:bCs/>
          <w:sz w:val="22"/>
          <w:szCs w:val="22"/>
          <w:lang w:val="hr-HR"/>
        </w:rPr>
      </w:pPr>
      <w:r w:rsidRPr="00F9038D">
        <w:rPr>
          <w:rFonts w:ascii="Calibri" w:hAnsi="Calibri" w:cs="Calibri"/>
          <w:b/>
          <w:bCs/>
          <w:sz w:val="22"/>
          <w:szCs w:val="22"/>
          <w:lang w:val="hr-HR"/>
        </w:rPr>
        <w:t>MANDATNO POVJERENSTVO:</w:t>
      </w:r>
    </w:p>
    <w:p w14:paraId="1D93528D" w14:textId="77777777" w:rsidR="00852828" w:rsidRPr="00F9038D" w:rsidRDefault="00852828" w:rsidP="00852828">
      <w:pPr>
        <w:jc w:val="right"/>
        <w:rPr>
          <w:rFonts w:ascii="Calibri" w:hAnsi="Calibri" w:cs="Calibri"/>
          <w:sz w:val="22"/>
          <w:szCs w:val="22"/>
          <w:lang w:val="hr-HR"/>
        </w:rPr>
      </w:pPr>
    </w:p>
    <w:p w14:paraId="37D2AD76" w14:textId="77777777" w:rsidR="00852828" w:rsidRPr="00F9038D" w:rsidRDefault="00852828" w:rsidP="00852828">
      <w:pPr>
        <w:jc w:val="right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Predsjednik:  _________________________</w:t>
      </w:r>
    </w:p>
    <w:p w14:paraId="28555139" w14:textId="77777777" w:rsidR="00852828" w:rsidRPr="00F9038D" w:rsidRDefault="00852828" w:rsidP="00852828">
      <w:pPr>
        <w:jc w:val="right"/>
        <w:rPr>
          <w:rFonts w:ascii="Calibri" w:hAnsi="Calibri" w:cs="Calibri"/>
          <w:sz w:val="22"/>
          <w:szCs w:val="22"/>
          <w:lang w:val="hr-HR"/>
        </w:rPr>
      </w:pPr>
    </w:p>
    <w:p w14:paraId="6C19CAE0" w14:textId="77777777" w:rsidR="00852828" w:rsidRPr="00F9038D" w:rsidRDefault="00852828" w:rsidP="00852828">
      <w:pPr>
        <w:jc w:val="right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Član: _________________________</w:t>
      </w:r>
    </w:p>
    <w:p w14:paraId="3488E50B" w14:textId="77777777" w:rsidR="00852828" w:rsidRPr="00F9038D" w:rsidRDefault="00852828" w:rsidP="00852828">
      <w:pPr>
        <w:jc w:val="right"/>
        <w:rPr>
          <w:rFonts w:ascii="Calibri" w:hAnsi="Calibri" w:cs="Calibri"/>
          <w:sz w:val="22"/>
          <w:szCs w:val="22"/>
          <w:lang w:val="hr-HR"/>
        </w:rPr>
      </w:pPr>
    </w:p>
    <w:p w14:paraId="02C79F9B" w14:textId="77777777" w:rsidR="00852828" w:rsidRPr="00F9038D" w:rsidRDefault="00852828" w:rsidP="00852828">
      <w:pPr>
        <w:jc w:val="right"/>
        <w:rPr>
          <w:rFonts w:ascii="Calibri" w:hAnsi="Calibri" w:cs="Calibri"/>
          <w:sz w:val="22"/>
          <w:szCs w:val="22"/>
          <w:lang w:val="hr-HR"/>
        </w:rPr>
      </w:pPr>
      <w:r w:rsidRPr="00F9038D">
        <w:rPr>
          <w:rFonts w:ascii="Calibri" w:hAnsi="Calibri" w:cs="Calibri"/>
          <w:sz w:val="22"/>
          <w:szCs w:val="22"/>
          <w:lang w:val="hr-HR"/>
        </w:rPr>
        <w:t>Član: _________________________</w:t>
      </w:r>
    </w:p>
    <w:p w14:paraId="3F42B129" w14:textId="77777777" w:rsidR="00C51DE9" w:rsidRPr="00F9038D" w:rsidRDefault="00C51DE9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7C93400B" w14:textId="77777777" w:rsidR="00C51DE9" w:rsidRPr="00F9038D" w:rsidRDefault="00C51DE9">
      <w:pPr>
        <w:jc w:val="both"/>
        <w:rPr>
          <w:rFonts w:ascii="Calibri" w:hAnsi="Calibri" w:cs="Calibri"/>
          <w:color w:val="FF0000"/>
          <w:sz w:val="22"/>
          <w:szCs w:val="22"/>
          <w:lang w:val="hr-HR"/>
        </w:rPr>
      </w:pPr>
    </w:p>
    <w:p w14:paraId="380CE826" w14:textId="77777777" w:rsidR="00C51DE9" w:rsidRPr="00F9038D" w:rsidRDefault="00C51DE9">
      <w:pPr>
        <w:rPr>
          <w:rFonts w:ascii="Calibri" w:hAnsi="Calibri" w:cs="Calibri"/>
          <w:color w:val="FF0000"/>
          <w:sz w:val="22"/>
          <w:szCs w:val="22"/>
          <w:lang w:val="hr-HR"/>
        </w:rPr>
        <w:sectPr w:rsidR="00C51DE9" w:rsidRPr="00F9038D" w:rsidSect="00860794">
          <w:footerReference w:type="default" r:id="rId9"/>
          <w:pgSz w:w="12240" w:h="15840"/>
          <w:pgMar w:top="284" w:right="1417" w:bottom="1417" w:left="1417" w:header="720" w:footer="680" w:gutter="0"/>
          <w:cols w:space="720"/>
          <w:docGrid w:linePitch="360"/>
        </w:sectPr>
      </w:pPr>
    </w:p>
    <w:p w14:paraId="6232C0E9" w14:textId="77777777" w:rsidR="00C51DE9" w:rsidRPr="00F9038D" w:rsidRDefault="000F1BE1">
      <w:pPr>
        <w:rPr>
          <w:rFonts w:ascii="Calibri" w:hAnsi="Calibri" w:cs="Calibri"/>
          <w:sz w:val="22"/>
          <w:szCs w:val="22"/>
          <w:lang w:val="hr-HR"/>
        </w:rPr>
        <w:sectPr w:rsidR="00C51DE9" w:rsidRPr="00F9038D" w:rsidSect="00967563">
          <w:type w:val="continuous"/>
          <w:pgSz w:w="12240" w:h="15840"/>
          <w:pgMar w:top="1417" w:right="1417" w:bottom="1417" w:left="1417" w:header="720" w:footer="680" w:gutter="0"/>
          <w:cols w:num="2" w:space="708"/>
          <w:docGrid w:linePitch="360"/>
        </w:sectPr>
      </w:pPr>
      <w:r w:rsidRPr="00F9038D">
        <w:rPr>
          <w:rFonts w:ascii="Calibri" w:hAnsi="Calibri" w:cs="Calibri"/>
          <w:sz w:val="22"/>
          <w:szCs w:val="22"/>
          <w:lang w:val="hr-HR"/>
        </w:rPr>
        <w:t xml:space="preserve"> </w:t>
      </w:r>
    </w:p>
    <w:p w14:paraId="501F92F2" w14:textId="77777777" w:rsidR="006C25F4" w:rsidRPr="00F9038D" w:rsidRDefault="006C25F4" w:rsidP="00852828">
      <w:pPr>
        <w:rPr>
          <w:rFonts w:ascii="Calibri" w:hAnsi="Calibri" w:cs="Calibri"/>
          <w:sz w:val="22"/>
          <w:szCs w:val="22"/>
          <w:lang w:val="hr-HR"/>
        </w:rPr>
      </w:pPr>
    </w:p>
    <w:sectPr w:rsidR="006C25F4" w:rsidRPr="00F9038D" w:rsidSect="00967563">
      <w:type w:val="continuous"/>
      <w:pgSz w:w="12240" w:h="15840"/>
      <w:pgMar w:top="1417" w:right="1417" w:bottom="1417" w:left="141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41A13" w14:textId="77777777" w:rsidR="00097CDD" w:rsidRDefault="00097CDD">
      <w:r>
        <w:separator/>
      </w:r>
    </w:p>
  </w:endnote>
  <w:endnote w:type="continuationSeparator" w:id="0">
    <w:p w14:paraId="1F0A3227" w14:textId="77777777" w:rsidR="00097CDD" w:rsidRDefault="0009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MS Sans Serif">
    <w:altName w:val="Times New Roman"/>
    <w:panose1 w:val="00000000000000000000"/>
    <w:charset w:val="00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6E044" w14:textId="2922B0BC" w:rsidR="00C51DE9" w:rsidRDefault="004325B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2C088D8" wp14:editId="1C5CA49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1595" cy="144145"/>
              <wp:effectExtent l="8890" t="4445" r="5715" b="3810"/>
              <wp:wrapSquare wrapText="largest"/>
              <wp:docPr id="20410090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4E8CAD" w14:textId="77777777" w:rsidR="00C51DE9" w:rsidRPr="00075755" w:rsidRDefault="00C51DE9">
                          <w:pPr>
                            <w:pStyle w:val="Footer"/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</w:pPr>
                          <w:r w:rsidRPr="00075755">
                            <w:rPr>
                              <w:rStyle w:val="PageNumber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75755">
                            <w:rPr>
                              <w:rStyle w:val="PageNumber"/>
                              <w:rFonts w:ascii="Calibri" w:hAnsi="Calibri" w:cs="Calibr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075755">
                            <w:rPr>
                              <w:rStyle w:val="PageNumber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F1BE1">
                            <w:rPr>
                              <w:rStyle w:val="PageNumber"/>
                              <w:rFonts w:ascii="Calibri" w:hAnsi="Calibri" w:cs="Calibri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075755">
                            <w:rPr>
                              <w:rStyle w:val="PageNumber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C088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4.85pt;height:11.3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" stroked="f">
              <v:fill opacity="0"/>
              <v:textbox inset="0,0,0,0">
                <w:txbxContent>
                  <w:p w14:paraId="4F4E8CAD" w14:textId="77777777" w:rsidR="00C51DE9" w:rsidRPr="00075755" w:rsidRDefault="00C51DE9">
                    <w:pPr>
                      <w:pStyle w:val="Foo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 w:rsidRPr="00075755">
                      <w:rPr>
                        <w:rStyle w:val="PageNumber"/>
                        <w:rFonts w:ascii="Calibri" w:hAnsi="Calibri" w:cs="Calibri"/>
                        <w:sz w:val="18"/>
                        <w:szCs w:val="18"/>
                      </w:rPr>
                      <w:fldChar w:fldCharType="begin"/>
                    </w:r>
                    <w:r w:rsidRPr="00075755">
                      <w:rPr>
                        <w:rStyle w:val="PageNumber"/>
                        <w:rFonts w:ascii="Calibri" w:hAnsi="Calibri" w:cs="Calibri"/>
                        <w:sz w:val="18"/>
                        <w:szCs w:val="18"/>
                      </w:rPr>
                      <w:instrText xml:space="preserve"> PAGE </w:instrText>
                    </w:r>
                    <w:r w:rsidRPr="00075755">
                      <w:rPr>
                        <w:rStyle w:val="PageNumber"/>
                        <w:rFonts w:ascii="Calibri" w:hAnsi="Calibri" w:cs="Calibri"/>
                        <w:sz w:val="18"/>
                        <w:szCs w:val="18"/>
                      </w:rPr>
                      <w:fldChar w:fldCharType="separate"/>
                    </w:r>
                    <w:r w:rsidR="000F1BE1">
                      <w:rPr>
                        <w:rStyle w:val="PageNumber"/>
                        <w:rFonts w:ascii="Calibri" w:hAnsi="Calibri" w:cs="Calibri"/>
                        <w:noProof/>
                        <w:sz w:val="18"/>
                        <w:szCs w:val="18"/>
                      </w:rPr>
                      <w:t>2</w:t>
                    </w:r>
                    <w:r w:rsidRPr="00075755">
                      <w:rPr>
                        <w:rStyle w:val="PageNumber"/>
                        <w:rFonts w:ascii="Calibri" w:hAnsi="Calibri" w:cs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43028" w14:textId="77777777" w:rsidR="00097CDD" w:rsidRDefault="00097CDD">
      <w:r>
        <w:separator/>
      </w:r>
    </w:p>
  </w:footnote>
  <w:footnote w:type="continuationSeparator" w:id="0">
    <w:p w14:paraId="2A12017F" w14:textId="77777777" w:rsidR="00097CDD" w:rsidRDefault="00097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1062A3"/>
    <w:multiLevelType w:val="hybridMultilevel"/>
    <w:tmpl w:val="3BFA3E94"/>
    <w:lvl w:ilvl="0" w:tplc="CA8E3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8B657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6CC0750"/>
    <w:multiLevelType w:val="hybridMultilevel"/>
    <w:tmpl w:val="2D8A5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A1E20"/>
    <w:multiLevelType w:val="hybridMultilevel"/>
    <w:tmpl w:val="C02CF5E8"/>
    <w:lvl w:ilvl="0" w:tplc="1D42B5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0BF424B"/>
    <w:multiLevelType w:val="hybridMultilevel"/>
    <w:tmpl w:val="26A04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614B3"/>
    <w:multiLevelType w:val="hybridMultilevel"/>
    <w:tmpl w:val="BD42477E"/>
    <w:lvl w:ilvl="0" w:tplc="06C40D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4DD6295"/>
    <w:multiLevelType w:val="hybridMultilevel"/>
    <w:tmpl w:val="FBD6D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F5212"/>
    <w:multiLevelType w:val="hybridMultilevel"/>
    <w:tmpl w:val="0D42F194"/>
    <w:lvl w:ilvl="0" w:tplc="04D495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8B5181"/>
    <w:multiLevelType w:val="hybridMultilevel"/>
    <w:tmpl w:val="F848A91C"/>
    <w:lvl w:ilvl="0" w:tplc="80DA95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23850"/>
    <w:multiLevelType w:val="hybridMultilevel"/>
    <w:tmpl w:val="63ECEB52"/>
    <w:lvl w:ilvl="0" w:tplc="820461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2E0032B"/>
    <w:multiLevelType w:val="hybridMultilevel"/>
    <w:tmpl w:val="42A6582C"/>
    <w:lvl w:ilvl="0" w:tplc="CC0A1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4B0876"/>
    <w:multiLevelType w:val="hybridMultilevel"/>
    <w:tmpl w:val="AD8667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227AA"/>
    <w:multiLevelType w:val="hybridMultilevel"/>
    <w:tmpl w:val="D8DAA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136361">
    <w:abstractNumId w:val="0"/>
  </w:num>
  <w:num w:numId="2" w16cid:durableId="160194916">
    <w:abstractNumId w:val="1"/>
  </w:num>
  <w:num w:numId="3" w16cid:durableId="135221341">
    <w:abstractNumId w:val="2"/>
  </w:num>
  <w:num w:numId="4" w16cid:durableId="1219901641">
    <w:abstractNumId w:val="3"/>
  </w:num>
  <w:num w:numId="5" w16cid:durableId="1111776075">
    <w:abstractNumId w:val="15"/>
  </w:num>
  <w:num w:numId="6" w16cid:durableId="189535454">
    <w:abstractNumId w:val="5"/>
  </w:num>
  <w:num w:numId="7" w16cid:durableId="708916412">
    <w:abstractNumId w:val="6"/>
  </w:num>
  <w:num w:numId="8" w16cid:durableId="1592620307">
    <w:abstractNumId w:val="11"/>
  </w:num>
  <w:num w:numId="9" w16cid:durableId="644436313">
    <w:abstractNumId w:val="9"/>
  </w:num>
  <w:num w:numId="10" w16cid:durableId="353192628">
    <w:abstractNumId w:val="7"/>
  </w:num>
  <w:num w:numId="11" w16cid:durableId="596911322">
    <w:abstractNumId w:val="13"/>
  </w:num>
  <w:num w:numId="12" w16cid:durableId="2122608330">
    <w:abstractNumId w:val="10"/>
  </w:num>
  <w:num w:numId="13" w16cid:durableId="95249819">
    <w:abstractNumId w:val="16"/>
  </w:num>
  <w:num w:numId="14" w16cid:durableId="817187146">
    <w:abstractNumId w:val="14"/>
  </w:num>
  <w:num w:numId="15" w16cid:durableId="1630166677">
    <w:abstractNumId w:val="4"/>
  </w:num>
  <w:num w:numId="16" w16cid:durableId="1214853440">
    <w:abstractNumId w:val="8"/>
  </w:num>
  <w:num w:numId="17" w16cid:durableId="5077887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296"/>
    <w:rsid w:val="0003469F"/>
    <w:rsid w:val="00075755"/>
    <w:rsid w:val="00097CDD"/>
    <w:rsid w:val="000A4028"/>
    <w:rsid w:val="000D6370"/>
    <w:rsid w:val="000F1BE1"/>
    <w:rsid w:val="000F1CFB"/>
    <w:rsid w:val="000F4174"/>
    <w:rsid w:val="00104088"/>
    <w:rsid w:val="00104FEE"/>
    <w:rsid w:val="0011230A"/>
    <w:rsid w:val="001A1E20"/>
    <w:rsid w:val="001C6A92"/>
    <w:rsid w:val="002441B0"/>
    <w:rsid w:val="00266492"/>
    <w:rsid w:val="0028698A"/>
    <w:rsid w:val="002A2DB5"/>
    <w:rsid w:val="002C14E9"/>
    <w:rsid w:val="00326810"/>
    <w:rsid w:val="00381B58"/>
    <w:rsid w:val="003C49E6"/>
    <w:rsid w:val="003C5C65"/>
    <w:rsid w:val="00401D43"/>
    <w:rsid w:val="00422467"/>
    <w:rsid w:val="004325BA"/>
    <w:rsid w:val="00450113"/>
    <w:rsid w:val="00460438"/>
    <w:rsid w:val="004A04A0"/>
    <w:rsid w:val="004E3E5E"/>
    <w:rsid w:val="004E574E"/>
    <w:rsid w:val="004F36A9"/>
    <w:rsid w:val="005370E1"/>
    <w:rsid w:val="00597848"/>
    <w:rsid w:val="005B7F50"/>
    <w:rsid w:val="005C486B"/>
    <w:rsid w:val="005E18AC"/>
    <w:rsid w:val="005F0ED5"/>
    <w:rsid w:val="005F5DAB"/>
    <w:rsid w:val="006015C5"/>
    <w:rsid w:val="00632594"/>
    <w:rsid w:val="00685994"/>
    <w:rsid w:val="006C25F4"/>
    <w:rsid w:val="006D0D65"/>
    <w:rsid w:val="006F0CD9"/>
    <w:rsid w:val="006F2667"/>
    <w:rsid w:val="00723392"/>
    <w:rsid w:val="00752B52"/>
    <w:rsid w:val="00760F06"/>
    <w:rsid w:val="00762F9C"/>
    <w:rsid w:val="00762FF7"/>
    <w:rsid w:val="00780B2C"/>
    <w:rsid w:val="007A10B7"/>
    <w:rsid w:val="007A18A1"/>
    <w:rsid w:val="007B4B5E"/>
    <w:rsid w:val="00816DC0"/>
    <w:rsid w:val="00852828"/>
    <w:rsid w:val="00860794"/>
    <w:rsid w:val="009329FA"/>
    <w:rsid w:val="00950658"/>
    <w:rsid w:val="00967563"/>
    <w:rsid w:val="009A4431"/>
    <w:rsid w:val="009A77B3"/>
    <w:rsid w:val="009E40AD"/>
    <w:rsid w:val="009F70FA"/>
    <w:rsid w:val="00A12F7B"/>
    <w:rsid w:val="00A30A43"/>
    <w:rsid w:val="00A800CC"/>
    <w:rsid w:val="00AC76DA"/>
    <w:rsid w:val="00B450C6"/>
    <w:rsid w:val="00C01705"/>
    <w:rsid w:val="00C0176E"/>
    <w:rsid w:val="00C13206"/>
    <w:rsid w:val="00C2197B"/>
    <w:rsid w:val="00C51DE9"/>
    <w:rsid w:val="00CA15EA"/>
    <w:rsid w:val="00CA2D9C"/>
    <w:rsid w:val="00D033B9"/>
    <w:rsid w:val="00D242B4"/>
    <w:rsid w:val="00D815B0"/>
    <w:rsid w:val="00D82712"/>
    <w:rsid w:val="00DA4274"/>
    <w:rsid w:val="00DA5C01"/>
    <w:rsid w:val="00E6708B"/>
    <w:rsid w:val="00EA5C37"/>
    <w:rsid w:val="00EB3CA3"/>
    <w:rsid w:val="00EB665E"/>
    <w:rsid w:val="00EC0A06"/>
    <w:rsid w:val="00F06019"/>
    <w:rsid w:val="00F12F97"/>
    <w:rsid w:val="00F149AC"/>
    <w:rsid w:val="00F415A7"/>
    <w:rsid w:val="00F50296"/>
    <w:rsid w:val="00F9038D"/>
    <w:rsid w:val="00FF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C88DAB"/>
  <w15:chartTrackingRefBased/>
  <w15:docId w15:val="{D1739E68-9C0D-48DB-8C5F-73105469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5A7"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Zadanifontodlomka1">
    <w:name w:val="Zadani font odlomka1"/>
  </w:style>
  <w:style w:type="character" w:styleId="PageNumber">
    <w:name w:val="page number"/>
    <w:basedOn w:val="Zadanifontodlomka1"/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adrajokvira">
    <w:name w:val="Sadržaj okvira"/>
    <w:basedOn w:val="BodyText"/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NoSpacing">
    <w:name w:val="No Spacing"/>
    <w:uiPriority w:val="1"/>
    <w:qFormat/>
    <w:rsid w:val="00950658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6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F0629"/>
    <w:rPr>
      <w:rFonts w:ascii="Segoe UI" w:hAnsi="Segoe UI" w:cs="Segoe UI"/>
      <w:sz w:val="18"/>
      <w:szCs w:val="18"/>
      <w:lang w:val="en-US" w:eastAsia="ar-SA"/>
    </w:rPr>
  </w:style>
  <w:style w:type="paragraph" w:styleId="ListParagraph">
    <w:name w:val="List Paragraph"/>
    <w:basedOn w:val="Normal"/>
    <w:uiPriority w:val="34"/>
    <w:qFormat/>
    <w:rsid w:val="0003469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  Z  V  J  E  Š  Ć  E</vt:lpstr>
      <vt:lpstr>I  Z  V  J  E  Š  Ć  E</vt:lpstr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Z  V  J  E  Š  Ć  E</dc:title>
  <dc:subject/>
  <dc:creator>Mirjana</dc:creator>
  <cp:keywords/>
  <cp:lastModifiedBy>Robert Poljak</cp:lastModifiedBy>
  <cp:revision>3</cp:revision>
  <cp:lastPrinted>2025-06-11T10:03:00Z</cp:lastPrinted>
  <dcterms:created xsi:type="dcterms:W3CDTF">2025-07-16T11:50:00Z</dcterms:created>
  <dcterms:modified xsi:type="dcterms:W3CDTF">2025-07-16T11:50:00Z</dcterms:modified>
</cp:coreProperties>
</file>